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5.0 -->
  <w:body>
    <w:p w:rsidR="00C97729" w:rsidRPr="009C6375" w:rsidP="001C7520" w14:paraId="47B653F3" w14:textId="77777777">
      <w:pPr>
        <w:widowControl w:val="0"/>
        <w:numPr>
          <w:ilvl w:val="0"/>
          <w:numId w:val="17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0" w:after="80" w:line="240" w:lineRule="auto"/>
        <w:ind w:left="1196" w:hanging="24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Inne informacje</w:t>
      </w:r>
    </w:p>
    <w:tbl>
      <w:tblPr>
        <w:tblW w:w="9463" w:type="dxa"/>
        <w:tblInd w:w="3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63"/>
      </w:tblGrid>
      <w:tr w14:paraId="07C000C2" w14:textId="77777777" w:rsidTr="00E07EB0">
        <w:tblPrEx>
          <w:tblW w:w="9463" w:type="dxa"/>
          <w:tblInd w:w="327" w:type="dxa"/>
          <w:tblLayout w:type="fixed"/>
          <w:tblLook w:val="0000"/>
        </w:tblPrEx>
        <w:trPr>
          <w:trHeight w:val="1191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1C7520" w14:paraId="38BF6A38" w14:textId="77777777">
            <w:pPr>
              <w:widowControl w:val="0"/>
              <w:numPr>
                <w:ilvl w:val="0"/>
                <w:numId w:val="16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Deklaracja o zamiarze odpłatnego lub nieodpłatnego wykonania zadania publicznego.</w:t>
            </w:r>
          </w:p>
          <w:p w:rsidR="00C97729" w:rsidRPr="009C6375" w:rsidP="001C7520" w14:paraId="225AB120" w14:textId="77777777">
            <w:pPr>
              <w:widowControl w:val="0"/>
              <w:numPr>
                <w:ilvl w:val="0"/>
                <w:numId w:val="16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8" w:after="0" w:line="252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C97729" w:rsidRPr="009C6375" w:rsidP="00C97729" w14:paraId="0C49D6BE" w14:textId="77777777">
            <w:pPr>
              <w:kinsoku w:val="0"/>
              <w:overflowPunct w:val="0"/>
              <w:spacing w:after="120" w:line="252" w:lineRule="auto"/>
              <w:ind w:left="649" w:right="287" w:hanging="321"/>
              <w:rPr>
                <w:rFonts w:ascii="Lato" w:hAnsi="Lato"/>
              </w:rPr>
            </w:pPr>
            <w:r w:rsidRPr="009C6375">
              <w:rPr>
                <w:rFonts w:ascii="Lato" w:hAnsi="Lato" w:cs="Calibri"/>
                <w:b/>
                <w:bCs/>
              </w:rPr>
              <w:t>3.    Inne działania, które mogą mieć znaczenie przy ocenie oferty, w tym odnoszące się do kalkulacji przewidywanych kosztów oraz oświadczeń zawartych w sekcji VII.</w:t>
            </w:r>
          </w:p>
        </w:tc>
      </w:tr>
      <w:tr w14:paraId="6BFBDD88" w14:textId="77777777" w:rsidTr="00E07EB0">
        <w:tblPrEx>
          <w:tblW w:w="9463" w:type="dxa"/>
          <w:tblInd w:w="327" w:type="dxa"/>
          <w:tblLayout w:type="fixed"/>
          <w:tblLook w:val="0000"/>
        </w:tblPrEx>
        <w:trPr>
          <w:trHeight w:val="1263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729DC7A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RPr="009C6375" w:rsidP="001C7520" w14:paraId="03FDB94A" w14:textId="77777777">
      <w:pPr>
        <w:widowControl w:val="0"/>
        <w:numPr>
          <w:ilvl w:val="0"/>
          <w:numId w:val="17"/>
        </w:numPr>
        <w:tabs>
          <w:tab w:val="left" w:pos="1568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567" w:hanging="648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Oświadczenia</w:t>
      </w:r>
    </w:p>
    <w:p w:rsidR="00C97729" w:rsidRPr="009C6375" w:rsidP="00C97729" w14:paraId="37BA04D4" w14:textId="77777777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p w:rsidR="00C97729" w:rsidRPr="009C6375" w:rsidP="00C97729" w14:paraId="765814A6" w14:textId="77777777">
      <w:pPr>
        <w:kinsoku w:val="0"/>
        <w:overflowPunct w:val="0"/>
        <w:spacing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Oświadczam(-my), że:</w:t>
      </w:r>
    </w:p>
    <w:p w:rsidR="00C97729" w:rsidRPr="009C6375" w:rsidP="001C7520" w14:paraId="75E5F759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proponowane zadanie publiczne będzie realizowane wyłącznie w zakresie działalności pożytku publicznego Oferenta(-</w:t>
      </w:r>
      <w:r w:rsidRPr="009C6375">
        <w:rPr>
          <w:rFonts w:ascii="Lato" w:hAnsi="Lato" w:cs="Calibri"/>
        </w:rPr>
        <w:t>tów</w:t>
      </w:r>
      <w:r w:rsidRPr="009C6375">
        <w:rPr>
          <w:rFonts w:ascii="Lato" w:hAnsi="Lato" w:cs="Calibri"/>
        </w:rPr>
        <w:t>);</w:t>
      </w:r>
    </w:p>
    <w:p w:rsidR="00C97729" w:rsidRPr="009C6375" w:rsidP="001C7520" w14:paraId="124EF67D" w14:textId="77777777">
      <w:pPr>
        <w:widowControl w:val="0"/>
        <w:numPr>
          <w:ilvl w:val="0"/>
          <w:numId w:val="15"/>
        </w:numPr>
        <w:tabs>
          <w:tab w:val="left" w:pos="120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pobieranie świadczeń pieniężnych będzie się odbywać wyłącznie w ramach prowadzonej odpłatnej działalności pożytku publicznego;</w:t>
      </w:r>
    </w:p>
    <w:p w:rsidR="00C97729" w:rsidRPr="009C6375" w:rsidP="001C7520" w14:paraId="7A52D546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zobowiązań podatkowych;</w:t>
      </w:r>
    </w:p>
    <w:p w:rsidR="00C97729" w:rsidRPr="009C6375" w:rsidP="001C7520" w14:paraId="56CCE3A7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składek na ubezpieczenia społeczne;</w:t>
      </w:r>
    </w:p>
    <w:p w:rsidR="00C97729" w:rsidRPr="009C6375" w:rsidP="001C7520" w14:paraId="0D465603" w14:textId="77777777">
      <w:pPr>
        <w:pStyle w:val="ListParagraph"/>
        <w:numPr>
          <w:ilvl w:val="0"/>
          <w:numId w:val="15"/>
        </w:numPr>
        <w:rPr>
          <w:rFonts w:ascii="Lato" w:hAnsi="Lato" w:cs="Calibri"/>
        </w:rPr>
      </w:pPr>
      <w:bookmarkStart w:id="0" w:name="_Hlk111712709"/>
      <w:r w:rsidRPr="009C6375">
        <w:rPr>
          <w:rFonts w:ascii="Lato" w:hAnsi="Lato" w:cs="Calibri"/>
        </w:rPr>
        <w:t>Oferent* / Oferenci* składający niniejszą ofertę nie znajdują się w rejestrze podmiotów wykluczonych z możliwości otrzymywania środków przeznaczonych na realizację programów finansowanych z udziałem środków europejskich.</w:t>
      </w:r>
    </w:p>
    <w:bookmarkEnd w:id="0"/>
    <w:p w:rsidR="00C97729" w:rsidRPr="009C6375" w:rsidP="001C7520" w14:paraId="5E5E6A7C" w14:textId="77777777">
      <w:pPr>
        <w:pStyle w:val="ListParagraph"/>
        <w:numPr>
          <w:ilvl w:val="0"/>
          <w:numId w:val="15"/>
        </w:numPr>
        <w:spacing w:after="0"/>
        <w:rPr>
          <w:rFonts w:ascii="Lato" w:hAnsi="Lato" w:cs="Calibri"/>
        </w:rPr>
      </w:pPr>
      <w:r w:rsidRPr="009C6375">
        <w:rPr>
          <w:rFonts w:ascii="Lato" w:hAnsi="Lato" w:cs="Calibri"/>
        </w:rPr>
        <w:t>w stosunku do Oferenta* / Oferentów* składającego*/składających* niniejszą ofertę nie stwierdzono niezgodnego z przeznaczeniem wykorzystania środków publicznych;</w:t>
      </w:r>
    </w:p>
    <w:p w:rsidR="00C97729" w:rsidRPr="009C6375" w:rsidP="001C7520" w14:paraId="6727F621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dane zawarte w części II niniejszej oferty są zgodne z Krajowym Rejestrem Sądowym* / właściwą ewidencją*;</w:t>
      </w:r>
    </w:p>
    <w:p w:rsidR="00C97729" w:rsidRPr="009C6375" w:rsidP="001C7520" w14:paraId="031A3D17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wszystkie informacje podane w ofercie oraz załącznikach są zgodne z aktualnym stanem prawnym i faktycznym;</w:t>
      </w:r>
    </w:p>
    <w:p w:rsidR="00C97729" w:rsidRPr="009C6375" w:rsidP="001C7520" w14:paraId="20A63A74" w14:textId="3B6B8728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 xml:space="preserve">w zakresie związanym z otwartym </w:t>
      </w:r>
      <w:r w:rsidR="004309A9">
        <w:rPr>
          <w:rFonts w:ascii="Lato" w:hAnsi="Lato" w:cs="Calibri"/>
        </w:rPr>
        <w:t>k</w:t>
      </w:r>
      <w:r w:rsidR="00F63326">
        <w:rPr>
          <w:rFonts w:ascii="Lato" w:hAnsi="Lato" w:cs="Calibri"/>
        </w:rPr>
        <w:t>onkurs</w:t>
      </w:r>
      <w:r w:rsidRPr="009C6375">
        <w:rPr>
          <w:rFonts w:ascii="Lato" w:hAnsi="Lato" w:cs="Calibri"/>
        </w:rPr>
        <w:t>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 w:rsidR="00E07EB0" w:rsidP="00E07EB0" w14:paraId="3B413D9A" w14:textId="77777777">
      <w:pPr>
        <w:tabs>
          <w:tab w:val="left" w:pos="6154"/>
        </w:tabs>
        <w:kinsoku w:val="0"/>
        <w:overflowPunct w:val="0"/>
        <w:spacing w:after="120" w:line="219" w:lineRule="exact"/>
        <w:rPr>
          <w:rFonts w:ascii="Lato" w:hAnsi="Lato" w:cs="Calibri"/>
        </w:rPr>
      </w:pPr>
    </w:p>
    <w:p w:rsidR="00E07EB0" w:rsidP="00E07EB0" w14:paraId="790C3A70" w14:textId="77777777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</w:p>
    <w:p w:rsidR="00C97729" w:rsidRPr="009C6375" w:rsidP="00E07EB0" w14:paraId="227E85A9" w14:textId="4C8A848F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  <w:r w:rsidRPr="009C6375">
        <w:rPr>
          <w:rFonts w:ascii="Lato" w:hAnsi="Lato" w:cs="Calibri"/>
        </w:rPr>
        <w:t>Data    ........................................................</w:t>
      </w:r>
    </w:p>
    <w:p w:rsidR="00C97729" w:rsidRPr="009C6375" w:rsidP="00E07EB0" w14:paraId="336156CB" w14:textId="4B93AD6F">
      <w:pPr>
        <w:kinsoku w:val="0"/>
        <w:overflowPunct w:val="0"/>
        <w:spacing w:before="4"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(podpis osoby upoważnionej lub podpisy</w:t>
      </w:r>
      <w:r w:rsidR="00E07EB0">
        <w:rPr>
          <w:rFonts w:ascii="Lato" w:hAnsi="Lato" w:cs="Calibri"/>
        </w:rPr>
        <w:t xml:space="preserve"> </w:t>
      </w:r>
      <w:r w:rsidRPr="009C6375">
        <w:rPr>
          <w:rFonts w:ascii="Lato" w:hAnsi="Lato" w:cs="Calibri"/>
        </w:rPr>
        <w:t>osób upoważnionych do składania oświadczeń woli w imieniu Oferentów)</w:t>
      </w:r>
    </w:p>
    <w:p w:rsidR="00C97729" w:rsidRPr="009C6375" w:rsidP="00C97729" w14:paraId="384B68E9" w14:textId="77777777">
      <w:pPr>
        <w:kinsoku w:val="0"/>
        <w:overflowPunct w:val="0"/>
        <w:spacing w:before="4" w:after="120" w:line="248" w:lineRule="auto"/>
        <w:ind w:left="919" w:right="6288"/>
        <w:rPr>
          <w:rFonts w:ascii="Lato" w:hAnsi="Lato" w:cs="Calibri"/>
        </w:rPr>
      </w:pPr>
    </w:p>
    <w:p w:rsidR="00C97729" w:rsidRPr="009C6375" w:rsidP="00C97729" w14:paraId="40049134" w14:textId="77777777">
      <w:pPr>
        <w:kinsoku w:val="0"/>
        <w:overflowPunct w:val="0"/>
        <w:spacing w:before="4" w:after="120" w:line="248" w:lineRule="auto"/>
        <w:ind w:right="6288"/>
        <w:rPr>
          <w:rFonts w:ascii="Lato" w:hAnsi="Lato" w:cs="Calibri"/>
        </w:rPr>
      </w:pPr>
    </w:p>
    <w:p w:rsidR="00C97729" w:rsidRPr="009C6375" w:rsidP="00C97729" w14:paraId="0A435A93" w14:textId="77777777">
      <w:pPr>
        <w:rPr>
          <w:rFonts w:ascii="Lato" w:hAnsi="Lato" w:cs="Arial"/>
          <w:color w:val="000000" w:themeColor="text1"/>
        </w:rPr>
      </w:pPr>
    </w:p>
    <w:p w:rsidR="00C97729" w:rsidRPr="009C6375" w:rsidP="00C97729" w14:paraId="54F67558" w14:textId="77777777">
      <w:pPr>
        <w:jc w:val="right"/>
        <w:rPr>
          <w:rFonts w:ascii="Lato" w:hAnsi="Lato" w:cs="Arial"/>
          <w:color w:val="000000" w:themeColor="text1"/>
        </w:rPr>
      </w:pPr>
    </w:p>
    <w:p w:rsidR="00C97729" w:rsidRPr="009C6375" w:rsidP="00C97729" w14:paraId="0E0096CD" w14:textId="77777777">
      <w:pPr>
        <w:jc w:val="right"/>
        <w:rPr>
          <w:rFonts w:ascii="Lato" w:hAnsi="Lato" w:cs="Arial"/>
          <w:color w:val="000000" w:themeColor="text1"/>
        </w:rPr>
      </w:pPr>
    </w:p>
    <w:sectPr w:rsidSect="00C97729">
      <w:footerReference w:type="default" r:id="rId8"/>
      <w:pgSz w:w="11906" w:h="16838"/>
      <w:pgMar w:top="993" w:right="1274" w:bottom="1418" w:left="1418" w:header="709" w:footer="709" w:gutter="0"/>
      <w:pgNumType w:start="24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37564811"/>
      <w:docPartObj>
        <w:docPartGallery w:val="Page Numbers (Bottom of Page)"/>
        <w:docPartUnique/>
      </w:docPartObj>
    </w:sdtPr>
    <w:sdtContent>
      <w:p w:rsidR="00D57CEE" w14:paraId="30E52293" w14:textId="6242AA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4FA">
          <w:rPr>
            <w:noProof/>
          </w:rPr>
          <w:t>46</w:t>
        </w:r>
        <w:r>
          <w:fldChar w:fldCharType="end"/>
        </w:r>
      </w:p>
    </w:sdtContent>
  </w:sdt>
  <w:p w:rsidR="00D57CEE" w14:paraId="616C3AC1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402"/>
    <w:multiLevelType w:val="multilevel"/>
    <w:tmpl w:val="27F2D64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</w:lvl>
    <w:lvl w:ilvl="2">
      <w:start w:val="0"/>
      <w:numFmt w:val="bullet"/>
      <w:lvlText w:val="•"/>
      <w:lvlJc w:val="left"/>
      <w:pPr>
        <w:ind w:left="2066" w:hanging="228"/>
      </w:pPr>
    </w:lvl>
    <w:lvl w:ilvl="3">
      <w:start w:val="0"/>
      <w:numFmt w:val="bullet"/>
      <w:lvlText w:val="•"/>
      <w:lvlJc w:val="left"/>
      <w:pPr>
        <w:ind w:left="2910" w:hanging="228"/>
      </w:pPr>
    </w:lvl>
    <w:lvl w:ilvl="4">
      <w:start w:val="0"/>
      <w:numFmt w:val="bullet"/>
      <w:lvlText w:val="•"/>
      <w:lvlJc w:val="left"/>
      <w:pPr>
        <w:ind w:left="3755" w:hanging="228"/>
      </w:pPr>
    </w:lvl>
    <w:lvl w:ilvl="5">
      <w:start w:val="0"/>
      <w:numFmt w:val="bullet"/>
      <w:lvlText w:val="•"/>
      <w:lvlJc w:val="left"/>
      <w:pPr>
        <w:ind w:left="4600" w:hanging="228"/>
      </w:pPr>
    </w:lvl>
    <w:lvl w:ilvl="6">
      <w:start w:val="0"/>
      <w:numFmt w:val="bullet"/>
      <w:lvlText w:val="•"/>
      <w:lvlJc w:val="left"/>
      <w:pPr>
        <w:ind w:left="5445" w:hanging="228"/>
      </w:pPr>
    </w:lvl>
    <w:lvl w:ilvl="7">
      <w:start w:val="0"/>
      <w:numFmt w:val="bullet"/>
      <w:lvlText w:val="•"/>
      <w:lvlJc w:val="left"/>
      <w:pPr>
        <w:ind w:left="6290" w:hanging="228"/>
      </w:pPr>
    </w:lvl>
    <w:lvl w:ilvl="8">
      <w:start w:val="0"/>
      <w:numFmt w:val="bullet"/>
      <w:lvlText w:val="•"/>
      <w:lvlJc w:val="left"/>
      <w:pPr>
        <w:ind w:left="7135" w:hanging="2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start w:val="0"/>
      <w:numFmt w:val="bullet"/>
      <w:lvlText w:val="•"/>
      <w:lvlJc w:val="left"/>
      <w:pPr>
        <w:ind w:left="2113" w:hanging="152"/>
      </w:pPr>
    </w:lvl>
    <w:lvl w:ilvl="3">
      <w:start w:val="0"/>
      <w:numFmt w:val="bullet"/>
      <w:lvlText w:val="•"/>
      <w:lvlJc w:val="left"/>
      <w:pPr>
        <w:ind w:left="3112" w:hanging="152"/>
      </w:pPr>
    </w:lvl>
    <w:lvl w:ilvl="4">
      <w:start w:val="0"/>
      <w:numFmt w:val="bullet"/>
      <w:lvlText w:val="•"/>
      <w:lvlJc w:val="left"/>
      <w:pPr>
        <w:ind w:left="4111" w:hanging="152"/>
      </w:pPr>
    </w:lvl>
    <w:lvl w:ilvl="5">
      <w:start w:val="0"/>
      <w:numFmt w:val="bullet"/>
      <w:lvlText w:val="•"/>
      <w:lvlJc w:val="left"/>
      <w:pPr>
        <w:ind w:left="5110" w:hanging="152"/>
      </w:pPr>
    </w:lvl>
    <w:lvl w:ilvl="6">
      <w:start w:val="0"/>
      <w:numFmt w:val="bullet"/>
      <w:lvlText w:val="•"/>
      <w:lvlJc w:val="left"/>
      <w:pPr>
        <w:ind w:left="6109" w:hanging="152"/>
      </w:pPr>
    </w:lvl>
    <w:lvl w:ilvl="7">
      <w:start w:val="0"/>
      <w:numFmt w:val="bullet"/>
      <w:lvlText w:val="•"/>
      <w:lvlJc w:val="left"/>
      <w:pPr>
        <w:ind w:left="7108" w:hanging="152"/>
      </w:pPr>
    </w:lvl>
    <w:lvl w:ilvl="8">
      <w:start w:val="0"/>
      <w:numFmt w:val="bullet"/>
      <w:lvlText w:val="•"/>
      <w:lvlJc w:val="left"/>
      <w:pPr>
        <w:ind w:left="8107" w:hanging="152"/>
      </w:pPr>
    </w:lvl>
  </w:abstractNum>
  <w:abstractNum w:abstractNumId="2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start w:val="0"/>
      <w:numFmt w:val="bullet"/>
      <w:lvlText w:val="•"/>
      <w:lvlJc w:val="left"/>
      <w:pPr>
        <w:ind w:left="1729" w:hanging="325"/>
      </w:pPr>
    </w:lvl>
    <w:lvl w:ilvl="3">
      <w:start w:val="0"/>
      <w:numFmt w:val="bullet"/>
      <w:lvlText w:val="•"/>
      <w:lvlJc w:val="left"/>
      <w:pPr>
        <w:ind w:left="2723" w:hanging="325"/>
      </w:pPr>
    </w:lvl>
    <w:lvl w:ilvl="4">
      <w:start w:val="0"/>
      <w:numFmt w:val="bullet"/>
      <w:lvlText w:val="•"/>
      <w:lvlJc w:val="left"/>
      <w:pPr>
        <w:ind w:left="3716" w:hanging="325"/>
      </w:pPr>
    </w:lvl>
    <w:lvl w:ilvl="5">
      <w:start w:val="0"/>
      <w:numFmt w:val="bullet"/>
      <w:lvlText w:val="•"/>
      <w:lvlJc w:val="left"/>
      <w:pPr>
        <w:ind w:left="4710" w:hanging="325"/>
      </w:pPr>
    </w:lvl>
    <w:lvl w:ilvl="6">
      <w:start w:val="0"/>
      <w:numFmt w:val="bullet"/>
      <w:lvlText w:val="•"/>
      <w:lvlJc w:val="left"/>
      <w:pPr>
        <w:ind w:left="5704" w:hanging="325"/>
      </w:pPr>
    </w:lvl>
    <w:lvl w:ilvl="7">
      <w:start w:val="0"/>
      <w:numFmt w:val="bullet"/>
      <w:lvlText w:val="•"/>
      <w:lvlJc w:val="left"/>
      <w:pPr>
        <w:ind w:left="6697" w:hanging="325"/>
      </w:pPr>
    </w:lvl>
    <w:lvl w:ilvl="8">
      <w:start w:val="0"/>
      <w:numFmt w:val="bullet"/>
      <w:lvlText w:val="•"/>
      <w:lvlJc w:val="left"/>
      <w:pPr>
        <w:ind w:left="7691" w:hanging="325"/>
      </w:pPr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start w:val="0"/>
      <w:numFmt w:val="bullet"/>
      <w:lvlText w:val="•"/>
      <w:lvlJc w:val="left"/>
      <w:pPr>
        <w:ind w:left="2087" w:hanging="252"/>
      </w:pPr>
    </w:lvl>
    <w:lvl w:ilvl="2">
      <w:start w:val="0"/>
      <w:numFmt w:val="bullet"/>
      <w:lvlText w:val="•"/>
      <w:lvlJc w:val="left"/>
      <w:pPr>
        <w:ind w:left="2978" w:hanging="252"/>
      </w:pPr>
    </w:lvl>
    <w:lvl w:ilvl="3">
      <w:start w:val="0"/>
      <w:numFmt w:val="bullet"/>
      <w:lvlText w:val="•"/>
      <w:lvlJc w:val="left"/>
      <w:pPr>
        <w:ind w:left="3869" w:hanging="252"/>
      </w:pPr>
    </w:lvl>
    <w:lvl w:ilvl="4">
      <w:start w:val="0"/>
      <w:numFmt w:val="bullet"/>
      <w:lvlText w:val="•"/>
      <w:lvlJc w:val="left"/>
      <w:pPr>
        <w:ind w:left="4760" w:hanging="252"/>
      </w:pPr>
    </w:lvl>
    <w:lvl w:ilvl="5">
      <w:start w:val="0"/>
      <w:numFmt w:val="bullet"/>
      <w:lvlText w:val="•"/>
      <w:lvlJc w:val="left"/>
      <w:pPr>
        <w:ind w:left="5651" w:hanging="252"/>
      </w:pPr>
    </w:lvl>
    <w:lvl w:ilvl="6">
      <w:start w:val="0"/>
      <w:numFmt w:val="bullet"/>
      <w:lvlText w:val="•"/>
      <w:lvlJc w:val="left"/>
      <w:pPr>
        <w:ind w:left="6542" w:hanging="252"/>
      </w:pPr>
    </w:lvl>
    <w:lvl w:ilvl="7">
      <w:start w:val="0"/>
      <w:numFmt w:val="bullet"/>
      <w:lvlText w:val="•"/>
      <w:lvlJc w:val="left"/>
      <w:pPr>
        <w:ind w:left="7433" w:hanging="252"/>
      </w:pPr>
    </w:lvl>
    <w:lvl w:ilvl="8">
      <w:start w:val="0"/>
      <w:numFmt w:val="bullet"/>
      <w:lvlText w:val="•"/>
      <w:lvlJc w:val="left"/>
      <w:pPr>
        <w:ind w:left="8323" w:hanging="252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start w:val="0"/>
      <w:numFmt w:val="bullet"/>
      <w:lvlText w:val="•"/>
      <w:lvlJc w:val="left"/>
      <w:pPr>
        <w:ind w:left="1531" w:hanging="321"/>
      </w:pPr>
    </w:lvl>
    <w:lvl w:ilvl="2">
      <w:start w:val="0"/>
      <w:numFmt w:val="bullet"/>
      <w:lvlText w:val="•"/>
      <w:lvlJc w:val="left"/>
      <w:pPr>
        <w:ind w:left="2414" w:hanging="321"/>
      </w:pPr>
    </w:lvl>
    <w:lvl w:ilvl="3">
      <w:start w:val="0"/>
      <w:numFmt w:val="bullet"/>
      <w:lvlText w:val="•"/>
      <w:lvlJc w:val="left"/>
      <w:pPr>
        <w:ind w:left="3297" w:hanging="321"/>
      </w:pPr>
    </w:lvl>
    <w:lvl w:ilvl="4">
      <w:start w:val="0"/>
      <w:numFmt w:val="bullet"/>
      <w:lvlText w:val="•"/>
      <w:lvlJc w:val="left"/>
      <w:pPr>
        <w:ind w:left="4179" w:hanging="321"/>
      </w:pPr>
    </w:lvl>
    <w:lvl w:ilvl="5">
      <w:start w:val="0"/>
      <w:numFmt w:val="bullet"/>
      <w:lvlText w:val="•"/>
      <w:lvlJc w:val="left"/>
      <w:pPr>
        <w:ind w:left="5062" w:hanging="321"/>
      </w:pPr>
    </w:lvl>
    <w:lvl w:ilvl="6">
      <w:start w:val="0"/>
      <w:numFmt w:val="bullet"/>
      <w:lvlText w:val="•"/>
      <w:lvlJc w:val="left"/>
      <w:pPr>
        <w:ind w:left="5944" w:hanging="321"/>
      </w:pPr>
    </w:lvl>
    <w:lvl w:ilvl="7">
      <w:start w:val="0"/>
      <w:numFmt w:val="bullet"/>
      <w:lvlText w:val="•"/>
      <w:lvlJc w:val="left"/>
      <w:pPr>
        <w:ind w:left="6827" w:hanging="321"/>
      </w:pPr>
    </w:lvl>
    <w:lvl w:ilvl="8">
      <w:start w:val="0"/>
      <w:numFmt w:val="bullet"/>
      <w:lvlText w:val="•"/>
      <w:lvlJc w:val="left"/>
      <w:pPr>
        <w:ind w:left="7710" w:hanging="321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2067" w:hanging="255"/>
      </w:pPr>
    </w:lvl>
    <w:lvl w:ilvl="2">
      <w:start w:val="0"/>
      <w:numFmt w:val="bullet"/>
      <w:lvlText w:val="•"/>
      <w:lvlJc w:val="left"/>
      <w:pPr>
        <w:ind w:left="2960" w:hanging="255"/>
      </w:pPr>
    </w:lvl>
    <w:lvl w:ilvl="3">
      <w:start w:val="0"/>
      <w:numFmt w:val="bullet"/>
      <w:lvlText w:val="•"/>
      <w:lvlJc w:val="left"/>
      <w:pPr>
        <w:ind w:left="3853" w:hanging="255"/>
      </w:pPr>
    </w:lvl>
    <w:lvl w:ilvl="4">
      <w:start w:val="0"/>
      <w:numFmt w:val="bullet"/>
      <w:lvlText w:val="•"/>
      <w:lvlJc w:val="left"/>
      <w:pPr>
        <w:ind w:left="4746" w:hanging="255"/>
      </w:pPr>
    </w:lvl>
    <w:lvl w:ilvl="5">
      <w:start w:val="0"/>
      <w:numFmt w:val="bullet"/>
      <w:lvlText w:val="•"/>
      <w:lvlJc w:val="left"/>
      <w:pPr>
        <w:ind w:left="5639" w:hanging="255"/>
      </w:pPr>
    </w:lvl>
    <w:lvl w:ilvl="6">
      <w:start w:val="0"/>
      <w:numFmt w:val="bullet"/>
      <w:lvlText w:val="•"/>
      <w:lvlJc w:val="left"/>
      <w:pPr>
        <w:ind w:left="6532" w:hanging="255"/>
      </w:pPr>
    </w:lvl>
    <w:lvl w:ilvl="7">
      <w:start w:val="0"/>
      <w:numFmt w:val="bullet"/>
      <w:lvlText w:val="•"/>
      <w:lvlJc w:val="left"/>
      <w:pPr>
        <w:ind w:left="7426" w:hanging="255"/>
      </w:pPr>
    </w:lvl>
    <w:lvl w:ilvl="8">
      <w:start w:val="0"/>
      <w:numFmt w:val="bullet"/>
      <w:lvlText w:val="•"/>
      <w:lvlJc w:val="left"/>
      <w:pPr>
        <w:ind w:left="8319" w:hanging="255"/>
      </w:pPr>
    </w:lvl>
  </w:abstractNum>
  <w:abstractNum w:abstractNumId="6" w15:restartNumberingAfterBreak="0">
    <w:nsid w:val="0000040F"/>
    <w:multiLevelType w:val="multilevel"/>
    <w:tmpl w:val="CD585A2C"/>
    <w:lvl w:ilvl="0">
      <w:start w:val="1"/>
      <w:numFmt w:val="decimal"/>
      <w:lvlText w:val="%1."/>
      <w:lvlJc w:val="left"/>
      <w:pPr>
        <w:ind w:left="384" w:hanging="313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53" w:hanging="281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564" w:hanging="281"/>
      </w:pPr>
    </w:lvl>
    <w:lvl w:ilvl="3">
      <w:start w:val="0"/>
      <w:numFmt w:val="bullet"/>
      <w:lvlText w:val="•"/>
      <w:lvlJc w:val="left"/>
      <w:pPr>
        <w:ind w:left="2474" w:hanging="281"/>
      </w:pPr>
    </w:lvl>
    <w:lvl w:ilvl="4">
      <w:start w:val="0"/>
      <w:numFmt w:val="bullet"/>
      <w:lvlText w:val="•"/>
      <w:lvlJc w:val="left"/>
      <w:pPr>
        <w:ind w:left="3384" w:hanging="281"/>
      </w:pPr>
    </w:lvl>
    <w:lvl w:ilvl="5">
      <w:start w:val="0"/>
      <w:numFmt w:val="bullet"/>
      <w:lvlText w:val="•"/>
      <w:lvlJc w:val="left"/>
      <w:pPr>
        <w:ind w:left="4294" w:hanging="281"/>
      </w:pPr>
    </w:lvl>
    <w:lvl w:ilvl="6">
      <w:start w:val="0"/>
      <w:numFmt w:val="bullet"/>
      <w:lvlText w:val="•"/>
      <w:lvlJc w:val="left"/>
      <w:pPr>
        <w:ind w:left="5204" w:hanging="281"/>
      </w:pPr>
    </w:lvl>
    <w:lvl w:ilvl="7">
      <w:start w:val="0"/>
      <w:numFmt w:val="bullet"/>
      <w:lvlText w:val="•"/>
      <w:lvlJc w:val="left"/>
      <w:pPr>
        <w:ind w:left="6114" w:hanging="281"/>
      </w:pPr>
    </w:lvl>
    <w:lvl w:ilvl="8">
      <w:start w:val="0"/>
      <w:numFmt w:val="bullet"/>
      <w:lvlText w:val="•"/>
      <w:lvlJc w:val="left"/>
      <w:pPr>
        <w:ind w:left="7025" w:hanging="281"/>
      </w:pPr>
    </w:lvl>
  </w:abstractNum>
  <w:abstractNum w:abstractNumId="7" w15:restartNumberingAfterBreak="0">
    <w:nsid w:val="00000414"/>
    <w:multiLevelType w:val="multilevel"/>
    <w:tmpl w:val="4B50D236"/>
    <w:lvl w:ilvl="0">
      <w:start w:val="1"/>
      <w:numFmt w:val="decimal"/>
      <w:lvlText w:val="%1."/>
      <w:lvlJc w:val="left"/>
      <w:pPr>
        <w:ind w:left="379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start w:val="0"/>
      <w:numFmt w:val="bullet"/>
      <w:lvlText w:val="•"/>
      <w:lvlJc w:val="left"/>
      <w:pPr>
        <w:ind w:left="1225" w:hanging="228"/>
      </w:pPr>
    </w:lvl>
    <w:lvl w:ilvl="2">
      <w:start w:val="0"/>
      <w:numFmt w:val="bullet"/>
      <w:lvlText w:val="•"/>
      <w:lvlJc w:val="left"/>
      <w:pPr>
        <w:ind w:left="2072" w:hanging="228"/>
      </w:pPr>
    </w:lvl>
    <w:lvl w:ilvl="3">
      <w:start w:val="0"/>
      <w:numFmt w:val="bullet"/>
      <w:lvlText w:val="•"/>
      <w:lvlJc w:val="left"/>
      <w:pPr>
        <w:ind w:left="2919" w:hanging="228"/>
      </w:pPr>
    </w:lvl>
    <w:lvl w:ilvl="4">
      <w:start w:val="0"/>
      <w:numFmt w:val="bullet"/>
      <w:lvlText w:val="•"/>
      <w:lvlJc w:val="left"/>
      <w:pPr>
        <w:ind w:left="3765" w:hanging="228"/>
      </w:pPr>
    </w:lvl>
    <w:lvl w:ilvl="5">
      <w:start w:val="0"/>
      <w:numFmt w:val="bullet"/>
      <w:lvlText w:val="•"/>
      <w:lvlJc w:val="left"/>
      <w:pPr>
        <w:ind w:left="4612" w:hanging="228"/>
      </w:pPr>
    </w:lvl>
    <w:lvl w:ilvl="6">
      <w:start w:val="0"/>
      <w:numFmt w:val="bullet"/>
      <w:lvlText w:val="•"/>
      <w:lvlJc w:val="left"/>
      <w:pPr>
        <w:ind w:left="5458" w:hanging="228"/>
      </w:pPr>
    </w:lvl>
    <w:lvl w:ilvl="7">
      <w:start w:val="0"/>
      <w:numFmt w:val="bullet"/>
      <w:lvlText w:val="•"/>
      <w:lvlJc w:val="left"/>
      <w:pPr>
        <w:ind w:left="6305" w:hanging="228"/>
      </w:pPr>
    </w:lvl>
    <w:lvl w:ilvl="8">
      <w:start w:val="0"/>
      <w:numFmt w:val="bullet"/>
      <w:lvlText w:val="•"/>
      <w:lvlJc w:val="left"/>
      <w:pPr>
        <w:ind w:left="7152" w:hanging="228"/>
      </w:pPr>
    </w:lvl>
  </w:abstractNum>
  <w:abstractNum w:abstractNumId="8" w15:restartNumberingAfterBreak="0">
    <w:nsid w:val="00590D69"/>
    <w:multiLevelType w:val="multilevel"/>
    <w:tmpl w:val="4FBA19E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9" w15:restartNumberingAfterBreak="0">
    <w:nsid w:val="02E113FD"/>
    <w:multiLevelType w:val="multilevel"/>
    <w:tmpl w:val="A6628D96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0" w15:restartNumberingAfterBreak="0">
    <w:nsid w:val="04B37B46"/>
    <w:multiLevelType w:val="multilevel"/>
    <w:tmpl w:val="E53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EA0D6A"/>
    <w:multiLevelType w:val="hybridMultilevel"/>
    <w:tmpl w:val="5A54B3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66F5"/>
    <w:multiLevelType w:val="hybridMultilevel"/>
    <w:tmpl w:val="D28012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90C4F"/>
    <w:multiLevelType w:val="hybridMultilevel"/>
    <w:tmpl w:val="9D4276C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37666"/>
    <w:multiLevelType w:val="hybridMultilevel"/>
    <w:tmpl w:val="FEF4A1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C377C"/>
    <w:multiLevelType w:val="multilevel"/>
    <w:tmpl w:val="6B7872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6" w15:restartNumberingAfterBreak="0">
    <w:nsid w:val="11521BE0"/>
    <w:multiLevelType w:val="hybridMultilevel"/>
    <w:tmpl w:val="197E6F84"/>
    <w:lvl w:ilvl="0">
      <w:start w:val="1"/>
      <w:numFmt w:val="decimal"/>
      <w:pStyle w:val="Heading3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860BC"/>
    <w:multiLevelType w:val="hybridMultilevel"/>
    <w:tmpl w:val="82E028F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422EED"/>
    <w:multiLevelType w:val="hybridMultilevel"/>
    <w:tmpl w:val="F96671C2"/>
    <w:lvl w:ilvl="0">
      <w:start w:val="1"/>
      <w:numFmt w:val="decimal"/>
      <w:lvlText w:val="%1)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85F2AB2"/>
    <w:multiLevelType w:val="hybridMultilevel"/>
    <w:tmpl w:val="5B1469C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F0A20"/>
    <w:multiLevelType w:val="hybridMultilevel"/>
    <w:tmpl w:val="50CAE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F673E"/>
    <w:multiLevelType w:val="multilevel"/>
    <w:tmpl w:val="6C1A7B6A"/>
    <w:styleLink w:val="Biecalista1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1E0F699C"/>
    <w:multiLevelType w:val="hybridMultilevel"/>
    <w:tmpl w:val="BC56B008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53084"/>
    <w:multiLevelType w:val="hybridMultilevel"/>
    <w:tmpl w:val="E0722F8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F9C527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5" w15:restartNumberingAfterBreak="0">
    <w:nsid w:val="1FB40281"/>
    <w:multiLevelType w:val="hybridMultilevel"/>
    <w:tmpl w:val="48902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01065"/>
    <w:multiLevelType w:val="hybridMultilevel"/>
    <w:tmpl w:val="57C49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146475"/>
    <w:multiLevelType w:val="hybridMultilevel"/>
    <w:tmpl w:val="6ED0AD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8D2236"/>
    <w:multiLevelType w:val="hybridMultilevel"/>
    <w:tmpl w:val="6DB2D4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C383E"/>
    <w:multiLevelType w:val="hybridMultilevel"/>
    <w:tmpl w:val="4B22BC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21BBE"/>
    <w:multiLevelType w:val="hybridMultilevel"/>
    <w:tmpl w:val="ADD680C6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263B54FB"/>
    <w:multiLevelType w:val="multilevel"/>
    <w:tmpl w:val="C8C2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6C22404"/>
    <w:multiLevelType w:val="hybridMultilevel"/>
    <w:tmpl w:val="CA0A823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8C07E5"/>
    <w:multiLevelType w:val="hybridMultilevel"/>
    <w:tmpl w:val="AD9A8C4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4700D7"/>
    <w:multiLevelType w:val="hybridMultilevel"/>
    <w:tmpl w:val="6F72C426"/>
    <w:lvl w:ilvl="0">
      <w:start w:val="1"/>
      <w:numFmt w:val="decimal"/>
      <w:lvlText w:val="%1)"/>
      <w:lvlJc w:val="left"/>
      <w:pPr>
        <w:ind w:left="1070" w:hanging="360"/>
      </w:pPr>
      <w:rPr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5F62F5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1680" w:hanging="404"/>
      </w:pPr>
    </w:lvl>
    <w:lvl w:ilvl="3">
      <w:start w:val="0"/>
      <w:numFmt w:val="bullet"/>
      <w:lvlText w:val="•"/>
      <w:lvlJc w:val="left"/>
      <w:pPr>
        <w:ind w:left="2576" w:hanging="404"/>
      </w:pPr>
    </w:lvl>
    <w:lvl w:ilvl="4">
      <w:start w:val="0"/>
      <w:numFmt w:val="bullet"/>
      <w:lvlText w:val="•"/>
      <w:lvlJc w:val="left"/>
      <w:pPr>
        <w:ind w:left="3471" w:hanging="404"/>
      </w:pPr>
    </w:lvl>
    <w:lvl w:ilvl="5">
      <w:start w:val="0"/>
      <w:numFmt w:val="bullet"/>
      <w:lvlText w:val="•"/>
      <w:lvlJc w:val="left"/>
      <w:pPr>
        <w:ind w:left="4367" w:hanging="404"/>
      </w:pPr>
    </w:lvl>
    <w:lvl w:ilvl="6">
      <w:start w:val="0"/>
      <w:numFmt w:val="bullet"/>
      <w:lvlText w:val="•"/>
      <w:lvlJc w:val="left"/>
      <w:pPr>
        <w:ind w:left="5262" w:hanging="404"/>
      </w:pPr>
    </w:lvl>
    <w:lvl w:ilvl="7">
      <w:start w:val="0"/>
      <w:numFmt w:val="bullet"/>
      <w:lvlText w:val="•"/>
      <w:lvlJc w:val="left"/>
      <w:pPr>
        <w:ind w:left="6158" w:hanging="404"/>
      </w:pPr>
    </w:lvl>
    <w:lvl w:ilvl="8">
      <w:start w:val="0"/>
      <w:numFmt w:val="bullet"/>
      <w:lvlText w:val="•"/>
      <w:lvlJc w:val="left"/>
      <w:pPr>
        <w:ind w:left="7054" w:hanging="404"/>
      </w:pPr>
    </w:lvl>
  </w:abstractNum>
  <w:abstractNum w:abstractNumId="36" w15:restartNumberingAfterBreak="0">
    <w:nsid w:val="2C6F6869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1680" w:hanging="404"/>
      </w:pPr>
    </w:lvl>
    <w:lvl w:ilvl="3">
      <w:start w:val="0"/>
      <w:numFmt w:val="bullet"/>
      <w:lvlText w:val="•"/>
      <w:lvlJc w:val="left"/>
      <w:pPr>
        <w:ind w:left="2576" w:hanging="404"/>
      </w:pPr>
    </w:lvl>
    <w:lvl w:ilvl="4">
      <w:start w:val="0"/>
      <w:numFmt w:val="bullet"/>
      <w:lvlText w:val="•"/>
      <w:lvlJc w:val="left"/>
      <w:pPr>
        <w:ind w:left="3471" w:hanging="404"/>
      </w:pPr>
    </w:lvl>
    <w:lvl w:ilvl="5">
      <w:start w:val="0"/>
      <w:numFmt w:val="bullet"/>
      <w:lvlText w:val="•"/>
      <w:lvlJc w:val="left"/>
      <w:pPr>
        <w:ind w:left="4367" w:hanging="404"/>
      </w:pPr>
    </w:lvl>
    <w:lvl w:ilvl="6">
      <w:start w:val="0"/>
      <w:numFmt w:val="bullet"/>
      <w:lvlText w:val="•"/>
      <w:lvlJc w:val="left"/>
      <w:pPr>
        <w:ind w:left="5262" w:hanging="404"/>
      </w:pPr>
    </w:lvl>
    <w:lvl w:ilvl="7">
      <w:start w:val="0"/>
      <w:numFmt w:val="bullet"/>
      <w:lvlText w:val="•"/>
      <w:lvlJc w:val="left"/>
      <w:pPr>
        <w:ind w:left="6158" w:hanging="404"/>
      </w:pPr>
    </w:lvl>
    <w:lvl w:ilvl="8">
      <w:start w:val="0"/>
      <w:numFmt w:val="bullet"/>
      <w:lvlText w:val="•"/>
      <w:lvlJc w:val="left"/>
      <w:pPr>
        <w:ind w:left="7054" w:hanging="404"/>
      </w:pPr>
    </w:lvl>
  </w:abstractNum>
  <w:abstractNum w:abstractNumId="37" w15:restartNumberingAfterBreak="0">
    <w:nsid w:val="2EC5665D"/>
    <w:multiLevelType w:val="hybridMultilevel"/>
    <w:tmpl w:val="C5A85C2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2A22C2"/>
    <w:multiLevelType w:val="multilevel"/>
    <w:tmpl w:val="FD4A8FD8"/>
    <w:lvl w:ilvl="0">
      <w:start w:val="1"/>
      <w:numFmt w:val="lowerLetter"/>
      <w:lvlText w:val="%1)"/>
      <w:lvlJc w:val="left"/>
      <w:pPr>
        <w:ind w:left="78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2F551B12"/>
    <w:multiLevelType w:val="multilevel"/>
    <w:tmpl w:val="597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00615BC"/>
    <w:multiLevelType w:val="hybridMultilevel"/>
    <w:tmpl w:val="EE5AB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662C7F"/>
    <w:multiLevelType w:val="hybridMultilevel"/>
    <w:tmpl w:val="876C9E7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FB14B5"/>
    <w:multiLevelType w:val="multilevel"/>
    <w:tmpl w:val="1E10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70E5FF9"/>
    <w:multiLevelType w:val="hybridMultilevel"/>
    <w:tmpl w:val="C262AE1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eastAsiaTheme="minorHAns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296275"/>
    <w:multiLevelType w:val="multilevel"/>
    <w:tmpl w:val="B1603574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color w:val="auto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45" w15:restartNumberingAfterBreak="0">
    <w:nsid w:val="37DF34BE"/>
    <w:multiLevelType w:val="multilevel"/>
    <w:tmpl w:val="C1A2E586"/>
    <w:lvl w:ilvl="0">
      <w:start w:val="1"/>
      <w:numFmt w:val="decimal"/>
      <w:lvlText w:val="%1."/>
      <w:lvlJc w:val="left"/>
      <w:pPr>
        <w:ind w:left="381" w:hanging="278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27" w:hanging="247"/>
      </w:pPr>
      <w:rPr>
        <w:rFonts w:ascii="Times New Roman" w:hAnsi="Times New Roman" w:cs="Times New Roman"/>
        <w:b w:val="0"/>
        <w:bCs w:val="0"/>
        <w:w w:val="100"/>
        <w:sz w:val="23"/>
        <w:szCs w:val="23"/>
      </w:rPr>
    </w:lvl>
    <w:lvl w:ilvl="2">
      <w:start w:val="0"/>
      <w:numFmt w:val="bullet"/>
      <w:lvlText w:val="•"/>
      <w:lvlJc w:val="left"/>
      <w:pPr>
        <w:ind w:left="630" w:hanging="247"/>
      </w:pPr>
    </w:lvl>
    <w:lvl w:ilvl="3">
      <w:start w:val="0"/>
      <w:numFmt w:val="bullet"/>
      <w:lvlText w:val="•"/>
      <w:lvlJc w:val="left"/>
      <w:pPr>
        <w:ind w:left="650" w:hanging="247"/>
      </w:pPr>
    </w:lvl>
    <w:lvl w:ilvl="4">
      <w:start w:val="0"/>
      <w:numFmt w:val="bullet"/>
      <w:lvlText w:val="•"/>
      <w:lvlJc w:val="left"/>
      <w:pPr>
        <w:ind w:left="1812" w:hanging="247"/>
      </w:pPr>
    </w:lvl>
    <w:lvl w:ilvl="5">
      <w:start w:val="0"/>
      <w:numFmt w:val="bullet"/>
      <w:lvlText w:val="•"/>
      <w:lvlJc w:val="left"/>
      <w:pPr>
        <w:ind w:left="2974" w:hanging="247"/>
      </w:pPr>
    </w:lvl>
    <w:lvl w:ilvl="6">
      <w:start w:val="0"/>
      <w:numFmt w:val="bullet"/>
      <w:lvlText w:val="•"/>
      <w:lvlJc w:val="left"/>
      <w:pPr>
        <w:ind w:left="4136" w:hanging="247"/>
      </w:pPr>
    </w:lvl>
    <w:lvl w:ilvl="7">
      <w:start w:val="0"/>
      <w:numFmt w:val="bullet"/>
      <w:lvlText w:val="•"/>
      <w:lvlJc w:val="left"/>
      <w:pPr>
        <w:ind w:left="5299" w:hanging="247"/>
      </w:pPr>
    </w:lvl>
    <w:lvl w:ilvl="8">
      <w:start w:val="0"/>
      <w:numFmt w:val="bullet"/>
      <w:lvlText w:val="•"/>
      <w:lvlJc w:val="left"/>
      <w:pPr>
        <w:ind w:left="6461" w:hanging="247"/>
      </w:pPr>
    </w:lvl>
  </w:abstractNum>
  <w:abstractNum w:abstractNumId="46" w15:restartNumberingAfterBreak="0">
    <w:nsid w:val="37E86CAF"/>
    <w:multiLevelType w:val="hybridMultilevel"/>
    <w:tmpl w:val="A6E8C57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8321D39"/>
    <w:multiLevelType w:val="multilevel"/>
    <w:tmpl w:val="3FA2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882067C"/>
    <w:multiLevelType w:val="hybridMultilevel"/>
    <w:tmpl w:val="FDF2CD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A274DF"/>
    <w:multiLevelType w:val="hybridMultilevel"/>
    <w:tmpl w:val="C3D44F8E"/>
    <w:lvl w:ilvl="0">
      <w:start w:val="7"/>
      <w:numFmt w:val="decimal"/>
      <w:lvlText w:val="%1)"/>
      <w:lvlJc w:val="left"/>
      <w:pPr>
        <w:ind w:left="86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CD0485"/>
    <w:multiLevelType w:val="hybridMultilevel"/>
    <w:tmpl w:val="DCA4F7D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405420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F000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F000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F0000"/>
      </w:rPr>
    </w:lvl>
  </w:abstractNum>
  <w:abstractNum w:abstractNumId="53" w15:restartNumberingAfterBreak="0">
    <w:nsid w:val="40762605"/>
    <w:multiLevelType w:val="hybridMultilevel"/>
    <w:tmpl w:val="6F6E65A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1E53C8"/>
    <w:multiLevelType w:val="hybridMultilevel"/>
    <w:tmpl w:val="BB9E25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36A0CBD"/>
    <w:multiLevelType w:val="hybridMultilevel"/>
    <w:tmpl w:val="AD66A6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5A4FAD"/>
    <w:multiLevelType w:val="hybridMultilevel"/>
    <w:tmpl w:val="A860F3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65D7C"/>
    <w:multiLevelType w:val="hybridMultilevel"/>
    <w:tmpl w:val="AEEE606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362C2"/>
    <w:multiLevelType w:val="multilevel"/>
    <w:tmpl w:val="CB66AB3A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59" w15:restartNumberingAfterBreak="0">
    <w:nsid w:val="48314FEA"/>
    <w:multiLevelType w:val="hybridMultilevel"/>
    <w:tmpl w:val="23A24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8D83CF7"/>
    <w:multiLevelType w:val="hybridMultilevel"/>
    <w:tmpl w:val="13C26AD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1768B8"/>
    <w:multiLevelType w:val="hybridMultilevel"/>
    <w:tmpl w:val="6A8A95FC"/>
    <w:lvl w:ilvl="0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4D2A1AE3"/>
    <w:multiLevelType w:val="hybridMultilevel"/>
    <w:tmpl w:val="4518338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BF7318"/>
    <w:multiLevelType w:val="hybridMultilevel"/>
    <w:tmpl w:val="6628A5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F92239"/>
    <w:multiLevelType w:val="multilevel"/>
    <w:tmpl w:val="2D7C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52C4AFE"/>
    <w:multiLevelType w:val="hybridMultilevel"/>
    <w:tmpl w:val="F9CEEF50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56914AFA"/>
    <w:multiLevelType w:val="hybridMultilevel"/>
    <w:tmpl w:val="4EA46832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BD42E43"/>
    <w:multiLevelType w:val="multilevel"/>
    <w:tmpl w:val="8D6CDB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8" w15:restartNumberingAfterBreak="0">
    <w:nsid w:val="5C51506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9" w15:restartNumberingAfterBreak="0">
    <w:nsid w:val="5EDA2E05"/>
    <w:multiLevelType w:val="multilevel"/>
    <w:tmpl w:val="207E073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0" w15:restartNumberingAfterBreak="0">
    <w:nsid w:val="605D1704"/>
    <w:multiLevelType w:val="hybridMultilevel"/>
    <w:tmpl w:val="138A14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7F4057"/>
    <w:multiLevelType w:val="hybridMultilevel"/>
    <w:tmpl w:val="04C0BA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6475CB"/>
    <w:multiLevelType w:val="hybridMultilevel"/>
    <w:tmpl w:val="8A905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AB7807"/>
    <w:multiLevelType w:val="hybridMultilevel"/>
    <w:tmpl w:val="00366C24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CA5D7D"/>
    <w:multiLevelType w:val="multilevel"/>
    <w:tmpl w:val="56C0953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5" w15:restartNumberingAfterBreak="0">
    <w:nsid w:val="6CFB2C2C"/>
    <w:multiLevelType w:val="multilevel"/>
    <w:tmpl w:val="A7A00F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6" w15:restartNumberingAfterBreak="0">
    <w:nsid w:val="6DEC4442"/>
    <w:multiLevelType w:val="hybridMultilevel"/>
    <w:tmpl w:val="39C826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B30DD"/>
    <w:multiLevelType w:val="hybridMultilevel"/>
    <w:tmpl w:val="A000B6D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238144D"/>
    <w:multiLevelType w:val="hybridMultilevel"/>
    <w:tmpl w:val="5CAE1B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615419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0" w15:restartNumberingAfterBreak="0">
    <w:nsid w:val="757D09D1"/>
    <w:multiLevelType w:val="multilevel"/>
    <w:tmpl w:val="2168F0D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1" w15:restartNumberingAfterBreak="0">
    <w:nsid w:val="75CE3DF1"/>
    <w:multiLevelType w:val="multilevel"/>
    <w:tmpl w:val="7C82F3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2" w15:restartNumberingAfterBreak="0">
    <w:nsid w:val="75DD7312"/>
    <w:multiLevelType w:val="hybridMultilevel"/>
    <w:tmpl w:val="2022F962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779D0971"/>
    <w:multiLevelType w:val="hybridMultilevel"/>
    <w:tmpl w:val="C576C264"/>
    <w:lvl w:ilvl="0">
      <w:start w:val="1"/>
      <w:numFmt w:val="decimal"/>
      <w:lvlText w:val="%1)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7AC82DA8"/>
    <w:multiLevelType w:val="hybridMultilevel"/>
    <w:tmpl w:val="7AD6DB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443D3B"/>
    <w:multiLevelType w:val="multilevel"/>
    <w:tmpl w:val="C5280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C8308DB"/>
    <w:multiLevelType w:val="hybridMultilevel"/>
    <w:tmpl w:val="4F88A8F2"/>
    <w:lvl w:ilvl="0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282853"/>
    <w:multiLevelType w:val="hybridMultilevel"/>
    <w:tmpl w:val="D384F2DA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8" w15:restartNumberingAfterBreak="0">
    <w:nsid w:val="7E142452"/>
    <w:multiLevelType w:val="hybridMultilevel"/>
    <w:tmpl w:val="4EEC13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84"/>
  </w:num>
  <w:num w:numId="3">
    <w:abstractNumId w:val="11"/>
  </w:num>
  <w:num w:numId="4">
    <w:abstractNumId w:val="37"/>
  </w:num>
  <w:num w:numId="5">
    <w:abstractNumId w:val="59"/>
  </w:num>
  <w:num w:numId="6">
    <w:abstractNumId w:val="16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71"/>
  </w:num>
  <w:num w:numId="13">
    <w:abstractNumId w:val="40"/>
  </w:num>
  <w:num w:numId="14">
    <w:abstractNumId w:val="5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3"/>
  </w:num>
  <w:num w:numId="21">
    <w:abstractNumId w:val="70"/>
  </w:num>
  <w:num w:numId="22">
    <w:abstractNumId w:val="50"/>
  </w:num>
  <w:num w:numId="23">
    <w:abstractNumId w:val="19"/>
  </w:num>
  <w:num w:numId="24">
    <w:abstractNumId w:val="78"/>
  </w:num>
  <w:num w:numId="25">
    <w:abstractNumId w:val="6"/>
  </w:num>
  <w:num w:numId="26">
    <w:abstractNumId w:val="0"/>
  </w:num>
  <w:num w:numId="27">
    <w:abstractNumId w:val="44"/>
  </w:num>
  <w:num w:numId="28">
    <w:abstractNumId w:val="58"/>
  </w:num>
  <w:num w:numId="29">
    <w:abstractNumId w:val="24"/>
  </w:num>
  <w:num w:numId="30">
    <w:abstractNumId w:val="68"/>
  </w:num>
  <w:num w:numId="31">
    <w:abstractNumId w:val="79"/>
  </w:num>
  <w:num w:numId="32">
    <w:abstractNumId w:val="75"/>
  </w:num>
  <w:num w:numId="33">
    <w:abstractNumId w:val="81"/>
  </w:num>
  <w:num w:numId="34">
    <w:abstractNumId w:val="45"/>
  </w:num>
  <w:num w:numId="35">
    <w:abstractNumId w:val="9"/>
  </w:num>
  <w:num w:numId="36">
    <w:abstractNumId w:val="80"/>
  </w:num>
  <w:num w:numId="37">
    <w:abstractNumId w:val="67"/>
  </w:num>
  <w:num w:numId="38">
    <w:abstractNumId w:val="36"/>
  </w:num>
  <w:num w:numId="39">
    <w:abstractNumId w:val="35"/>
  </w:num>
  <w:num w:numId="40">
    <w:abstractNumId w:val="55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52"/>
  </w:num>
  <w:num w:numId="44">
    <w:abstractNumId w:val="51"/>
  </w:num>
  <w:num w:numId="45">
    <w:abstractNumId w:val="15"/>
  </w:num>
  <w:num w:numId="46">
    <w:abstractNumId w:val="69"/>
  </w:num>
  <w:num w:numId="47">
    <w:abstractNumId w:val="8"/>
  </w:num>
  <w:num w:numId="48">
    <w:abstractNumId w:val="74"/>
  </w:num>
  <w:num w:numId="49">
    <w:abstractNumId w:val="83"/>
  </w:num>
  <w:num w:numId="50">
    <w:abstractNumId w:val="34"/>
  </w:num>
  <w:num w:numId="51">
    <w:abstractNumId w:val="7"/>
  </w:num>
  <w:num w:numId="52">
    <w:abstractNumId w:val="29"/>
  </w:num>
  <w:num w:numId="53">
    <w:abstractNumId w:val="60"/>
  </w:num>
  <w:num w:numId="54">
    <w:abstractNumId w:val="23"/>
  </w:num>
  <w:num w:numId="55">
    <w:abstractNumId w:val="38"/>
  </w:num>
  <w:num w:numId="56">
    <w:abstractNumId w:val="53"/>
  </w:num>
  <w:num w:numId="57">
    <w:abstractNumId w:val="16"/>
    <w:lvlOverride w:ilvl="0">
      <w:startOverride w:val="1"/>
    </w:lvlOverride>
  </w:num>
  <w:num w:numId="58">
    <w:abstractNumId w:val="82"/>
  </w:num>
  <w:num w:numId="59">
    <w:abstractNumId w:val="17"/>
  </w:num>
  <w:num w:numId="60">
    <w:abstractNumId w:val="87"/>
  </w:num>
  <w:num w:numId="61">
    <w:abstractNumId w:val="65"/>
  </w:num>
  <w:num w:numId="62">
    <w:abstractNumId w:val="63"/>
  </w:num>
  <w:num w:numId="63">
    <w:abstractNumId w:val="12"/>
  </w:num>
  <w:num w:numId="64">
    <w:abstractNumId w:val="76"/>
  </w:num>
  <w:num w:numId="65">
    <w:abstractNumId w:val="61"/>
  </w:num>
  <w:num w:numId="66">
    <w:abstractNumId w:val="86"/>
  </w:num>
  <w:num w:numId="67">
    <w:abstractNumId w:val="22"/>
  </w:num>
  <w:num w:numId="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</w:num>
  <w:num w:numId="72">
    <w:abstractNumId w:val="18"/>
  </w:num>
  <w:num w:numId="73">
    <w:abstractNumId w:val="49"/>
  </w:num>
  <w:num w:numId="74">
    <w:abstractNumId w:val="10"/>
  </w:num>
  <w:num w:numId="75">
    <w:abstractNumId w:val="31"/>
  </w:num>
  <w:num w:numId="76">
    <w:abstractNumId w:val="39"/>
  </w:num>
  <w:num w:numId="77">
    <w:abstractNumId w:val="64"/>
  </w:num>
  <w:num w:numId="78">
    <w:abstractNumId w:val="54"/>
  </w:num>
  <w:num w:numId="7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1"/>
  </w:num>
  <w:num w:numId="81">
    <w:abstractNumId w:val="42"/>
  </w:num>
  <w:num w:numId="82">
    <w:abstractNumId w:val="47"/>
  </w:num>
  <w:num w:numId="83">
    <w:abstractNumId w:val="26"/>
  </w:num>
  <w:num w:numId="84">
    <w:abstractNumId w:val="20"/>
  </w:num>
  <w:num w:numId="85">
    <w:abstractNumId w:val="13"/>
  </w:num>
  <w:num w:numId="86">
    <w:abstractNumId w:val="72"/>
  </w:num>
  <w:num w:numId="87">
    <w:abstractNumId w:val="25"/>
  </w:num>
  <w:num w:numId="88">
    <w:abstractNumId w:val="77"/>
  </w:num>
  <w:num w:numId="89">
    <w:abstractNumId w:val="46"/>
  </w:num>
  <w:num w:numId="90">
    <w:abstractNumId w:val="48"/>
  </w:num>
  <w:num w:numId="91">
    <w:abstractNumId w:val="88"/>
  </w:num>
  <w:num w:numId="92">
    <w:abstractNumId w:val="85"/>
  </w:num>
  <w:num w:numId="93">
    <w:abstractNumId w:val="62"/>
  </w:num>
  <w:num w:numId="94">
    <w:abstractNumId w:val="41"/>
  </w:num>
  <w:num w:numId="95">
    <w:abstractNumId w:val="73"/>
  </w:num>
  <w:num w:numId="96">
    <w:abstractNumId w:val="32"/>
  </w:num>
  <w:num w:numId="97">
    <w:abstractNumId w:val="6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0C"/>
    <w:rsid w:val="000033CD"/>
    <w:rsid w:val="000134D7"/>
    <w:rsid w:val="00013AAA"/>
    <w:rsid w:val="000143EE"/>
    <w:rsid w:val="00014BAF"/>
    <w:rsid w:val="0002096E"/>
    <w:rsid w:val="00020BBE"/>
    <w:rsid w:val="00030E41"/>
    <w:rsid w:val="00040450"/>
    <w:rsid w:val="00041825"/>
    <w:rsid w:val="000445A4"/>
    <w:rsid w:val="00056C35"/>
    <w:rsid w:val="0006122F"/>
    <w:rsid w:val="00065A74"/>
    <w:rsid w:val="00065D75"/>
    <w:rsid w:val="00076C84"/>
    <w:rsid w:val="0008301D"/>
    <w:rsid w:val="000849D4"/>
    <w:rsid w:val="00084B04"/>
    <w:rsid w:val="0009415C"/>
    <w:rsid w:val="000A3C1B"/>
    <w:rsid w:val="000A60AA"/>
    <w:rsid w:val="000B18D5"/>
    <w:rsid w:val="000B2056"/>
    <w:rsid w:val="000B5371"/>
    <w:rsid w:val="000C1A1B"/>
    <w:rsid w:val="000C35B7"/>
    <w:rsid w:val="000C69D9"/>
    <w:rsid w:val="000C6B78"/>
    <w:rsid w:val="000D2660"/>
    <w:rsid w:val="000D2976"/>
    <w:rsid w:val="000E0A08"/>
    <w:rsid w:val="000F357F"/>
    <w:rsid w:val="000F63C6"/>
    <w:rsid w:val="000F6758"/>
    <w:rsid w:val="00100D98"/>
    <w:rsid w:val="00106D45"/>
    <w:rsid w:val="00111C4B"/>
    <w:rsid w:val="001120D5"/>
    <w:rsid w:val="0011786D"/>
    <w:rsid w:val="001219EA"/>
    <w:rsid w:val="001225B3"/>
    <w:rsid w:val="001234AD"/>
    <w:rsid w:val="00124E20"/>
    <w:rsid w:val="00127977"/>
    <w:rsid w:val="00127CF7"/>
    <w:rsid w:val="001311B6"/>
    <w:rsid w:val="00145CC3"/>
    <w:rsid w:val="001515F6"/>
    <w:rsid w:val="00157A9C"/>
    <w:rsid w:val="00160DAC"/>
    <w:rsid w:val="00162C8D"/>
    <w:rsid w:val="00166FD3"/>
    <w:rsid w:val="0016765A"/>
    <w:rsid w:val="001704FA"/>
    <w:rsid w:val="00183C6E"/>
    <w:rsid w:val="0018408F"/>
    <w:rsid w:val="00192DE7"/>
    <w:rsid w:val="00194E9A"/>
    <w:rsid w:val="001950BB"/>
    <w:rsid w:val="00195281"/>
    <w:rsid w:val="00197422"/>
    <w:rsid w:val="001A1089"/>
    <w:rsid w:val="001A5517"/>
    <w:rsid w:val="001B2E6C"/>
    <w:rsid w:val="001B391F"/>
    <w:rsid w:val="001B4A39"/>
    <w:rsid w:val="001B4B65"/>
    <w:rsid w:val="001B61EB"/>
    <w:rsid w:val="001C398F"/>
    <w:rsid w:val="001C3B65"/>
    <w:rsid w:val="001C7520"/>
    <w:rsid w:val="001C763B"/>
    <w:rsid w:val="001D2730"/>
    <w:rsid w:val="001D4493"/>
    <w:rsid w:val="001D555B"/>
    <w:rsid w:val="001D5A4F"/>
    <w:rsid w:val="001E2D48"/>
    <w:rsid w:val="001E38AB"/>
    <w:rsid w:val="001E3E7D"/>
    <w:rsid w:val="001E55C7"/>
    <w:rsid w:val="001E58BC"/>
    <w:rsid w:val="001E6B0C"/>
    <w:rsid w:val="001F011A"/>
    <w:rsid w:val="001F172D"/>
    <w:rsid w:val="00201B5D"/>
    <w:rsid w:val="002100F7"/>
    <w:rsid w:val="0021695A"/>
    <w:rsid w:val="00220D41"/>
    <w:rsid w:val="00221F26"/>
    <w:rsid w:val="0022374F"/>
    <w:rsid w:val="00224FC1"/>
    <w:rsid w:val="002267F9"/>
    <w:rsid w:val="00227812"/>
    <w:rsid w:val="00230AAC"/>
    <w:rsid w:val="0023502B"/>
    <w:rsid w:val="00236909"/>
    <w:rsid w:val="00240E66"/>
    <w:rsid w:val="00246D9A"/>
    <w:rsid w:val="00250BC9"/>
    <w:rsid w:val="00251FFA"/>
    <w:rsid w:val="00254119"/>
    <w:rsid w:val="00254269"/>
    <w:rsid w:val="00260671"/>
    <w:rsid w:val="00262745"/>
    <w:rsid w:val="00265DC2"/>
    <w:rsid w:val="0027409E"/>
    <w:rsid w:val="0027420E"/>
    <w:rsid w:val="0028272F"/>
    <w:rsid w:val="00287745"/>
    <w:rsid w:val="00290C3F"/>
    <w:rsid w:val="00290E26"/>
    <w:rsid w:val="002A6F9F"/>
    <w:rsid w:val="002B0E85"/>
    <w:rsid w:val="002B3C8B"/>
    <w:rsid w:val="002B4823"/>
    <w:rsid w:val="002B6B2D"/>
    <w:rsid w:val="002C3441"/>
    <w:rsid w:val="002C5FBB"/>
    <w:rsid w:val="002D1878"/>
    <w:rsid w:val="002D261A"/>
    <w:rsid w:val="002D2693"/>
    <w:rsid w:val="002D35F4"/>
    <w:rsid w:val="002E3794"/>
    <w:rsid w:val="002E3C22"/>
    <w:rsid w:val="002E472F"/>
    <w:rsid w:val="002F4441"/>
    <w:rsid w:val="00303E51"/>
    <w:rsid w:val="00304837"/>
    <w:rsid w:val="00313CD4"/>
    <w:rsid w:val="00313F68"/>
    <w:rsid w:val="00316449"/>
    <w:rsid w:val="00316E68"/>
    <w:rsid w:val="00316F40"/>
    <w:rsid w:val="003175B3"/>
    <w:rsid w:val="00323A2A"/>
    <w:rsid w:val="00325383"/>
    <w:rsid w:val="00332A27"/>
    <w:rsid w:val="003331CC"/>
    <w:rsid w:val="003358A2"/>
    <w:rsid w:val="00335A6A"/>
    <w:rsid w:val="00336391"/>
    <w:rsid w:val="003403A4"/>
    <w:rsid w:val="003411A2"/>
    <w:rsid w:val="003476E3"/>
    <w:rsid w:val="00347954"/>
    <w:rsid w:val="00347C42"/>
    <w:rsid w:val="00352E78"/>
    <w:rsid w:val="00355126"/>
    <w:rsid w:val="00357B14"/>
    <w:rsid w:val="003642F9"/>
    <w:rsid w:val="00370E2D"/>
    <w:rsid w:val="00373BA3"/>
    <w:rsid w:val="0037436C"/>
    <w:rsid w:val="003845AE"/>
    <w:rsid w:val="00387EBE"/>
    <w:rsid w:val="00391A3D"/>
    <w:rsid w:val="00392444"/>
    <w:rsid w:val="00393203"/>
    <w:rsid w:val="00393914"/>
    <w:rsid w:val="00395397"/>
    <w:rsid w:val="0039578E"/>
    <w:rsid w:val="003976B1"/>
    <w:rsid w:val="003A1B61"/>
    <w:rsid w:val="003A2132"/>
    <w:rsid w:val="003B1251"/>
    <w:rsid w:val="003B1502"/>
    <w:rsid w:val="003B3577"/>
    <w:rsid w:val="003B4967"/>
    <w:rsid w:val="003B717A"/>
    <w:rsid w:val="003C36A9"/>
    <w:rsid w:val="003C68FA"/>
    <w:rsid w:val="003C7D00"/>
    <w:rsid w:val="003D4282"/>
    <w:rsid w:val="003E1CEB"/>
    <w:rsid w:val="003E21C0"/>
    <w:rsid w:val="003E5C4A"/>
    <w:rsid w:val="003E644D"/>
    <w:rsid w:val="003E77FB"/>
    <w:rsid w:val="003F02A8"/>
    <w:rsid w:val="003F3326"/>
    <w:rsid w:val="003F5C6A"/>
    <w:rsid w:val="003F631B"/>
    <w:rsid w:val="00402516"/>
    <w:rsid w:val="0040381B"/>
    <w:rsid w:val="00407968"/>
    <w:rsid w:val="00410956"/>
    <w:rsid w:val="00410A45"/>
    <w:rsid w:val="00412F9C"/>
    <w:rsid w:val="00417E5A"/>
    <w:rsid w:val="00421242"/>
    <w:rsid w:val="00421EAA"/>
    <w:rsid w:val="00422F18"/>
    <w:rsid w:val="00423EF5"/>
    <w:rsid w:val="00424650"/>
    <w:rsid w:val="004309A9"/>
    <w:rsid w:val="00431BFD"/>
    <w:rsid w:val="00436CD6"/>
    <w:rsid w:val="00437054"/>
    <w:rsid w:val="00437A95"/>
    <w:rsid w:val="00440909"/>
    <w:rsid w:val="00442597"/>
    <w:rsid w:val="004444D5"/>
    <w:rsid w:val="0045104A"/>
    <w:rsid w:val="00453C43"/>
    <w:rsid w:val="004554F2"/>
    <w:rsid w:val="00455D3B"/>
    <w:rsid w:val="00461C25"/>
    <w:rsid w:val="00463FE4"/>
    <w:rsid w:val="00466179"/>
    <w:rsid w:val="00474486"/>
    <w:rsid w:val="00476A70"/>
    <w:rsid w:val="0048306E"/>
    <w:rsid w:val="0048339D"/>
    <w:rsid w:val="00483C2E"/>
    <w:rsid w:val="00491384"/>
    <w:rsid w:val="00493DD4"/>
    <w:rsid w:val="004A5488"/>
    <w:rsid w:val="004A602C"/>
    <w:rsid w:val="004B300D"/>
    <w:rsid w:val="004B44DD"/>
    <w:rsid w:val="004B65C1"/>
    <w:rsid w:val="004C09B7"/>
    <w:rsid w:val="004C100E"/>
    <w:rsid w:val="004C57BB"/>
    <w:rsid w:val="004C79A0"/>
    <w:rsid w:val="004D1B74"/>
    <w:rsid w:val="004E234B"/>
    <w:rsid w:val="004E2F8F"/>
    <w:rsid w:val="004F0CFD"/>
    <w:rsid w:val="004F12D2"/>
    <w:rsid w:val="004F2850"/>
    <w:rsid w:val="004F5FA9"/>
    <w:rsid w:val="0050162A"/>
    <w:rsid w:val="00504CF6"/>
    <w:rsid w:val="00514313"/>
    <w:rsid w:val="005168ED"/>
    <w:rsid w:val="005264BB"/>
    <w:rsid w:val="005309CE"/>
    <w:rsid w:val="00532885"/>
    <w:rsid w:val="005359BF"/>
    <w:rsid w:val="00536253"/>
    <w:rsid w:val="00544E48"/>
    <w:rsid w:val="005468B7"/>
    <w:rsid w:val="005514FE"/>
    <w:rsid w:val="00552A41"/>
    <w:rsid w:val="00555E5F"/>
    <w:rsid w:val="00560379"/>
    <w:rsid w:val="0056168F"/>
    <w:rsid w:val="00563AE6"/>
    <w:rsid w:val="0056615C"/>
    <w:rsid w:val="00566AF9"/>
    <w:rsid w:val="00567A98"/>
    <w:rsid w:val="00567D41"/>
    <w:rsid w:val="00567F14"/>
    <w:rsid w:val="00570FDB"/>
    <w:rsid w:val="00574A6D"/>
    <w:rsid w:val="00576921"/>
    <w:rsid w:val="00581858"/>
    <w:rsid w:val="00583FD3"/>
    <w:rsid w:val="0058629F"/>
    <w:rsid w:val="00586D11"/>
    <w:rsid w:val="005917BB"/>
    <w:rsid w:val="00594108"/>
    <w:rsid w:val="00597F88"/>
    <w:rsid w:val="005A0975"/>
    <w:rsid w:val="005A2717"/>
    <w:rsid w:val="005A3E38"/>
    <w:rsid w:val="005B394C"/>
    <w:rsid w:val="005C0590"/>
    <w:rsid w:val="005C28CE"/>
    <w:rsid w:val="005C366A"/>
    <w:rsid w:val="005C3DA2"/>
    <w:rsid w:val="005D3255"/>
    <w:rsid w:val="005D6AFB"/>
    <w:rsid w:val="005E03F2"/>
    <w:rsid w:val="005F1F86"/>
    <w:rsid w:val="005F23BC"/>
    <w:rsid w:val="005F2FD9"/>
    <w:rsid w:val="005F363E"/>
    <w:rsid w:val="005F3DCC"/>
    <w:rsid w:val="00607191"/>
    <w:rsid w:val="00610F7B"/>
    <w:rsid w:val="006150C0"/>
    <w:rsid w:val="00617FD4"/>
    <w:rsid w:val="00632657"/>
    <w:rsid w:val="00633103"/>
    <w:rsid w:val="00635F85"/>
    <w:rsid w:val="00637445"/>
    <w:rsid w:val="00641D48"/>
    <w:rsid w:val="00644461"/>
    <w:rsid w:val="006501B0"/>
    <w:rsid w:val="00652011"/>
    <w:rsid w:val="006553A9"/>
    <w:rsid w:val="00657639"/>
    <w:rsid w:val="006619FD"/>
    <w:rsid w:val="006623D3"/>
    <w:rsid w:val="00667500"/>
    <w:rsid w:val="00676452"/>
    <w:rsid w:val="00687A7A"/>
    <w:rsid w:val="00687F8B"/>
    <w:rsid w:val="00690CD5"/>
    <w:rsid w:val="00697273"/>
    <w:rsid w:val="006B6B74"/>
    <w:rsid w:val="006D1A3F"/>
    <w:rsid w:val="006D26AC"/>
    <w:rsid w:val="006D5B33"/>
    <w:rsid w:val="006E0D5E"/>
    <w:rsid w:val="006E45CC"/>
    <w:rsid w:val="006E63AC"/>
    <w:rsid w:val="006E668A"/>
    <w:rsid w:val="006F0466"/>
    <w:rsid w:val="006F3050"/>
    <w:rsid w:val="006F5819"/>
    <w:rsid w:val="006F5D00"/>
    <w:rsid w:val="006F7D4F"/>
    <w:rsid w:val="00700686"/>
    <w:rsid w:val="007023D1"/>
    <w:rsid w:val="0070271C"/>
    <w:rsid w:val="0070446D"/>
    <w:rsid w:val="00707CD1"/>
    <w:rsid w:val="00712024"/>
    <w:rsid w:val="00722D52"/>
    <w:rsid w:val="00731710"/>
    <w:rsid w:val="00744170"/>
    <w:rsid w:val="0074779B"/>
    <w:rsid w:val="00753205"/>
    <w:rsid w:val="00754402"/>
    <w:rsid w:val="007617C4"/>
    <w:rsid w:val="00766E7C"/>
    <w:rsid w:val="007703E3"/>
    <w:rsid w:val="00775102"/>
    <w:rsid w:val="0077688C"/>
    <w:rsid w:val="007779BA"/>
    <w:rsid w:val="00781384"/>
    <w:rsid w:val="00781D23"/>
    <w:rsid w:val="007824DA"/>
    <w:rsid w:val="00783D08"/>
    <w:rsid w:val="00784F9F"/>
    <w:rsid w:val="007867F7"/>
    <w:rsid w:val="00787F48"/>
    <w:rsid w:val="00791010"/>
    <w:rsid w:val="0079327E"/>
    <w:rsid w:val="007943F1"/>
    <w:rsid w:val="007969A0"/>
    <w:rsid w:val="007A10E5"/>
    <w:rsid w:val="007A2956"/>
    <w:rsid w:val="007A4C8A"/>
    <w:rsid w:val="007A5D0A"/>
    <w:rsid w:val="007B490E"/>
    <w:rsid w:val="007C3135"/>
    <w:rsid w:val="007C5A77"/>
    <w:rsid w:val="007C6E56"/>
    <w:rsid w:val="007C76BF"/>
    <w:rsid w:val="007D16F9"/>
    <w:rsid w:val="007D3077"/>
    <w:rsid w:val="007D3511"/>
    <w:rsid w:val="007D46DF"/>
    <w:rsid w:val="007D6A2F"/>
    <w:rsid w:val="007D6F1E"/>
    <w:rsid w:val="007E4839"/>
    <w:rsid w:val="007E5545"/>
    <w:rsid w:val="007F1656"/>
    <w:rsid w:val="0080194E"/>
    <w:rsid w:val="00801D1B"/>
    <w:rsid w:val="00810BAA"/>
    <w:rsid w:val="0081557E"/>
    <w:rsid w:val="00816466"/>
    <w:rsid w:val="00817C51"/>
    <w:rsid w:val="00817CFB"/>
    <w:rsid w:val="0082146F"/>
    <w:rsid w:val="00827E25"/>
    <w:rsid w:val="008303C1"/>
    <w:rsid w:val="00830E9B"/>
    <w:rsid w:val="00834C69"/>
    <w:rsid w:val="00841AD4"/>
    <w:rsid w:val="0085081E"/>
    <w:rsid w:val="00853965"/>
    <w:rsid w:val="0085461E"/>
    <w:rsid w:val="008559B2"/>
    <w:rsid w:val="0085745C"/>
    <w:rsid w:val="008610EA"/>
    <w:rsid w:val="00862091"/>
    <w:rsid w:val="00865E30"/>
    <w:rsid w:val="008744F1"/>
    <w:rsid w:val="00874667"/>
    <w:rsid w:val="008771C8"/>
    <w:rsid w:val="00885CA4"/>
    <w:rsid w:val="008948C9"/>
    <w:rsid w:val="00896CF0"/>
    <w:rsid w:val="008A200D"/>
    <w:rsid w:val="008B0FD5"/>
    <w:rsid w:val="008B1665"/>
    <w:rsid w:val="008B3CE6"/>
    <w:rsid w:val="008B4683"/>
    <w:rsid w:val="008D5EC8"/>
    <w:rsid w:val="008E15D3"/>
    <w:rsid w:val="008E3396"/>
    <w:rsid w:val="008E348F"/>
    <w:rsid w:val="008E3569"/>
    <w:rsid w:val="008E6ACD"/>
    <w:rsid w:val="008F191F"/>
    <w:rsid w:val="00901BA9"/>
    <w:rsid w:val="00905981"/>
    <w:rsid w:val="00907096"/>
    <w:rsid w:val="0091271A"/>
    <w:rsid w:val="00913919"/>
    <w:rsid w:val="00913C13"/>
    <w:rsid w:val="0091624B"/>
    <w:rsid w:val="00917594"/>
    <w:rsid w:val="00920A9A"/>
    <w:rsid w:val="00930365"/>
    <w:rsid w:val="0093039A"/>
    <w:rsid w:val="00934815"/>
    <w:rsid w:val="00937069"/>
    <w:rsid w:val="00937AE7"/>
    <w:rsid w:val="00942249"/>
    <w:rsid w:val="00942497"/>
    <w:rsid w:val="009444F0"/>
    <w:rsid w:val="00946709"/>
    <w:rsid w:val="009507C0"/>
    <w:rsid w:val="009514E0"/>
    <w:rsid w:val="00963D0D"/>
    <w:rsid w:val="00966AF5"/>
    <w:rsid w:val="00967095"/>
    <w:rsid w:val="00977984"/>
    <w:rsid w:val="00980181"/>
    <w:rsid w:val="00981938"/>
    <w:rsid w:val="009829AD"/>
    <w:rsid w:val="00982D06"/>
    <w:rsid w:val="00983B41"/>
    <w:rsid w:val="009851BF"/>
    <w:rsid w:val="00987C2A"/>
    <w:rsid w:val="00996E34"/>
    <w:rsid w:val="00997618"/>
    <w:rsid w:val="009A1E29"/>
    <w:rsid w:val="009A2DD9"/>
    <w:rsid w:val="009A3442"/>
    <w:rsid w:val="009A5DD6"/>
    <w:rsid w:val="009A77EC"/>
    <w:rsid w:val="009B19BE"/>
    <w:rsid w:val="009B4C8F"/>
    <w:rsid w:val="009B52E0"/>
    <w:rsid w:val="009B75E3"/>
    <w:rsid w:val="009C5752"/>
    <w:rsid w:val="009C6375"/>
    <w:rsid w:val="009C6594"/>
    <w:rsid w:val="009C6DF6"/>
    <w:rsid w:val="009E014A"/>
    <w:rsid w:val="009E362C"/>
    <w:rsid w:val="009E662B"/>
    <w:rsid w:val="009F00C8"/>
    <w:rsid w:val="009F3476"/>
    <w:rsid w:val="009F41DA"/>
    <w:rsid w:val="009F4C9E"/>
    <w:rsid w:val="00A027FC"/>
    <w:rsid w:val="00A124CC"/>
    <w:rsid w:val="00A12723"/>
    <w:rsid w:val="00A1402F"/>
    <w:rsid w:val="00A149CA"/>
    <w:rsid w:val="00A268BF"/>
    <w:rsid w:val="00A35DB3"/>
    <w:rsid w:val="00A40EB8"/>
    <w:rsid w:val="00A41F94"/>
    <w:rsid w:val="00A42C34"/>
    <w:rsid w:val="00A4468B"/>
    <w:rsid w:val="00A506BA"/>
    <w:rsid w:val="00A525FD"/>
    <w:rsid w:val="00A60B9B"/>
    <w:rsid w:val="00A62186"/>
    <w:rsid w:val="00A621B9"/>
    <w:rsid w:val="00A62B2C"/>
    <w:rsid w:val="00A632DE"/>
    <w:rsid w:val="00A646F0"/>
    <w:rsid w:val="00A65745"/>
    <w:rsid w:val="00A66381"/>
    <w:rsid w:val="00A66C85"/>
    <w:rsid w:val="00A72235"/>
    <w:rsid w:val="00A80FCC"/>
    <w:rsid w:val="00A82E0B"/>
    <w:rsid w:val="00A93A46"/>
    <w:rsid w:val="00A972A7"/>
    <w:rsid w:val="00AA076A"/>
    <w:rsid w:val="00AC10E3"/>
    <w:rsid w:val="00AC767C"/>
    <w:rsid w:val="00AD0490"/>
    <w:rsid w:val="00AD1380"/>
    <w:rsid w:val="00AD4996"/>
    <w:rsid w:val="00AD499C"/>
    <w:rsid w:val="00AD56F0"/>
    <w:rsid w:val="00AD5CA4"/>
    <w:rsid w:val="00AD653E"/>
    <w:rsid w:val="00AD6554"/>
    <w:rsid w:val="00AE14E5"/>
    <w:rsid w:val="00AE2554"/>
    <w:rsid w:val="00AE48A9"/>
    <w:rsid w:val="00AE5BF2"/>
    <w:rsid w:val="00AE71DE"/>
    <w:rsid w:val="00AF0561"/>
    <w:rsid w:val="00AF311F"/>
    <w:rsid w:val="00AF5F42"/>
    <w:rsid w:val="00AF60EE"/>
    <w:rsid w:val="00B02860"/>
    <w:rsid w:val="00B0550B"/>
    <w:rsid w:val="00B06223"/>
    <w:rsid w:val="00B12CA4"/>
    <w:rsid w:val="00B136A5"/>
    <w:rsid w:val="00B16C37"/>
    <w:rsid w:val="00B17205"/>
    <w:rsid w:val="00B2467C"/>
    <w:rsid w:val="00B2511F"/>
    <w:rsid w:val="00B2718E"/>
    <w:rsid w:val="00B34263"/>
    <w:rsid w:val="00B35625"/>
    <w:rsid w:val="00B436B3"/>
    <w:rsid w:val="00B44A94"/>
    <w:rsid w:val="00B45114"/>
    <w:rsid w:val="00B53D18"/>
    <w:rsid w:val="00B57A0B"/>
    <w:rsid w:val="00B611C7"/>
    <w:rsid w:val="00B63EE4"/>
    <w:rsid w:val="00B82851"/>
    <w:rsid w:val="00B82B69"/>
    <w:rsid w:val="00B902E9"/>
    <w:rsid w:val="00B956E3"/>
    <w:rsid w:val="00B960B8"/>
    <w:rsid w:val="00BA54D1"/>
    <w:rsid w:val="00BA6739"/>
    <w:rsid w:val="00BA6812"/>
    <w:rsid w:val="00BB30AE"/>
    <w:rsid w:val="00BB57B5"/>
    <w:rsid w:val="00BC0027"/>
    <w:rsid w:val="00BC1F75"/>
    <w:rsid w:val="00BC1F89"/>
    <w:rsid w:val="00BC453B"/>
    <w:rsid w:val="00BC4F3C"/>
    <w:rsid w:val="00BC5AB8"/>
    <w:rsid w:val="00BC5EF7"/>
    <w:rsid w:val="00BD0AB3"/>
    <w:rsid w:val="00BD245F"/>
    <w:rsid w:val="00BD2AC1"/>
    <w:rsid w:val="00BE0DA4"/>
    <w:rsid w:val="00BE1414"/>
    <w:rsid w:val="00BE159D"/>
    <w:rsid w:val="00BE5FEC"/>
    <w:rsid w:val="00BE6BCC"/>
    <w:rsid w:val="00BF0382"/>
    <w:rsid w:val="00BF0C02"/>
    <w:rsid w:val="00BF1ADC"/>
    <w:rsid w:val="00BF767F"/>
    <w:rsid w:val="00BF7EB9"/>
    <w:rsid w:val="00C00CD4"/>
    <w:rsid w:val="00C04266"/>
    <w:rsid w:val="00C1296E"/>
    <w:rsid w:val="00C1399B"/>
    <w:rsid w:val="00C14420"/>
    <w:rsid w:val="00C17784"/>
    <w:rsid w:val="00C17FB7"/>
    <w:rsid w:val="00C2073D"/>
    <w:rsid w:val="00C2283E"/>
    <w:rsid w:val="00C22964"/>
    <w:rsid w:val="00C256C0"/>
    <w:rsid w:val="00C266F3"/>
    <w:rsid w:val="00C37090"/>
    <w:rsid w:val="00C45182"/>
    <w:rsid w:val="00C5053A"/>
    <w:rsid w:val="00C57FAF"/>
    <w:rsid w:val="00C669B0"/>
    <w:rsid w:val="00C73C58"/>
    <w:rsid w:val="00C83C3E"/>
    <w:rsid w:val="00C84147"/>
    <w:rsid w:val="00C863BF"/>
    <w:rsid w:val="00C87B9F"/>
    <w:rsid w:val="00C91C53"/>
    <w:rsid w:val="00C93204"/>
    <w:rsid w:val="00C97729"/>
    <w:rsid w:val="00CA4336"/>
    <w:rsid w:val="00CA61CF"/>
    <w:rsid w:val="00CB2366"/>
    <w:rsid w:val="00CB2996"/>
    <w:rsid w:val="00CB39B5"/>
    <w:rsid w:val="00CB5BEA"/>
    <w:rsid w:val="00CB75DE"/>
    <w:rsid w:val="00CC05CC"/>
    <w:rsid w:val="00CC07F9"/>
    <w:rsid w:val="00CC6E4E"/>
    <w:rsid w:val="00CD30AE"/>
    <w:rsid w:val="00CE020E"/>
    <w:rsid w:val="00CE215E"/>
    <w:rsid w:val="00CE71DD"/>
    <w:rsid w:val="00CF0D3E"/>
    <w:rsid w:val="00CF1FEA"/>
    <w:rsid w:val="00CF3975"/>
    <w:rsid w:val="00CF6879"/>
    <w:rsid w:val="00D00299"/>
    <w:rsid w:val="00D03338"/>
    <w:rsid w:val="00D0478C"/>
    <w:rsid w:val="00D057DC"/>
    <w:rsid w:val="00D07628"/>
    <w:rsid w:val="00D128C5"/>
    <w:rsid w:val="00D147C3"/>
    <w:rsid w:val="00D162A3"/>
    <w:rsid w:val="00D165C1"/>
    <w:rsid w:val="00D166D0"/>
    <w:rsid w:val="00D170C6"/>
    <w:rsid w:val="00D258E3"/>
    <w:rsid w:val="00D32F43"/>
    <w:rsid w:val="00D337AB"/>
    <w:rsid w:val="00D36730"/>
    <w:rsid w:val="00D44694"/>
    <w:rsid w:val="00D57CEE"/>
    <w:rsid w:val="00D62C2D"/>
    <w:rsid w:val="00D711C4"/>
    <w:rsid w:val="00D7155B"/>
    <w:rsid w:val="00D736EF"/>
    <w:rsid w:val="00D73945"/>
    <w:rsid w:val="00D74F30"/>
    <w:rsid w:val="00D81B55"/>
    <w:rsid w:val="00D826E0"/>
    <w:rsid w:val="00D83FF1"/>
    <w:rsid w:val="00D850A1"/>
    <w:rsid w:val="00D86230"/>
    <w:rsid w:val="00D904B0"/>
    <w:rsid w:val="00DA2AD9"/>
    <w:rsid w:val="00DA5160"/>
    <w:rsid w:val="00DB06D7"/>
    <w:rsid w:val="00DB1535"/>
    <w:rsid w:val="00DC0A98"/>
    <w:rsid w:val="00DC3DD2"/>
    <w:rsid w:val="00DC6309"/>
    <w:rsid w:val="00DC7105"/>
    <w:rsid w:val="00DE3BCC"/>
    <w:rsid w:val="00DE7E95"/>
    <w:rsid w:val="00DF131F"/>
    <w:rsid w:val="00E00B13"/>
    <w:rsid w:val="00E06A07"/>
    <w:rsid w:val="00E07EB0"/>
    <w:rsid w:val="00E1250C"/>
    <w:rsid w:val="00E129C8"/>
    <w:rsid w:val="00E153D6"/>
    <w:rsid w:val="00E2144A"/>
    <w:rsid w:val="00E2327E"/>
    <w:rsid w:val="00E24029"/>
    <w:rsid w:val="00E24E84"/>
    <w:rsid w:val="00E27FE5"/>
    <w:rsid w:val="00E301BE"/>
    <w:rsid w:val="00E321C1"/>
    <w:rsid w:val="00E33348"/>
    <w:rsid w:val="00E36F90"/>
    <w:rsid w:val="00E439AC"/>
    <w:rsid w:val="00E60CD4"/>
    <w:rsid w:val="00E63823"/>
    <w:rsid w:val="00E71DF8"/>
    <w:rsid w:val="00E7509C"/>
    <w:rsid w:val="00E755FB"/>
    <w:rsid w:val="00E83C49"/>
    <w:rsid w:val="00E90C5F"/>
    <w:rsid w:val="00E930F5"/>
    <w:rsid w:val="00E9469E"/>
    <w:rsid w:val="00EA19CF"/>
    <w:rsid w:val="00EA2978"/>
    <w:rsid w:val="00EA4682"/>
    <w:rsid w:val="00EA7D71"/>
    <w:rsid w:val="00EA7E83"/>
    <w:rsid w:val="00EB1038"/>
    <w:rsid w:val="00EB28AA"/>
    <w:rsid w:val="00EB478F"/>
    <w:rsid w:val="00EB4F75"/>
    <w:rsid w:val="00EB6E93"/>
    <w:rsid w:val="00EC2092"/>
    <w:rsid w:val="00EC4871"/>
    <w:rsid w:val="00ED4C66"/>
    <w:rsid w:val="00EE101B"/>
    <w:rsid w:val="00EE52BC"/>
    <w:rsid w:val="00EE6F52"/>
    <w:rsid w:val="00EE780E"/>
    <w:rsid w:val="00F0019E"/>
    <w:rsid w:val="00F00774"/>
    <w:rsid w:val="00F0197C"/>
    <w:rsid w:val="00F06007"/>
    <w:rsid w:val="00F06B39"/>
    <w:rsid w:val="00F10510"/>
    <w:rsid w:val="00F14D8D"/>
    <w:rsid w:val="00F15F1A"/>
    <w:rsid w:val="00F169B9"/>
    <w:rsid w:val="00F17361"/>
    <w:rsid w:val="00F20617"/>
    <w:rsid w:val="00F20D7E"/>
    <w:rsid w:val="00F219F7"/>
    <w:rsid w:val="00F26BA5"/>
    <w:rsid w:val="00F26D2B"/>
    <w:rsid w:val="00F270BB"/>
    <w:rsid w:val="00F30D77"/>
    <w:rsid w:val="00F3109E"/>
    <w:rsid w:val="00F31223"/>
    <w:rsid w:val="00F33433"/>
    <w:rsid w:val="00F34CB9"/>
    <w:rsid w:val="00F36858"/>
    <w:rsid w:val="00F43C1C"/>
    <w:rsid w:val="00F442A7"/>
    <w:rsid w:val="00F47110"/>
    <w:rsid w:val="00F6111D"/>
    <w:rsid w:val="00F6182C"/>
    <w:rsid w:val="00F63326"/>
    <w:rsid w:val="00F63ADC"/>
    <w:rsid w:val="00F66EC6"/>
    <w:rsid w:val="00F70584"/>
    <w:rsid w:val="00F70AC7"/>
    <w:rsid w:val="00F73542"/>
    <w:rsid w:val="00F75BD8"/>
    <w:rsid w:val="00F77656"/>
    <w:rsid w:val="00F776C1"/>
    <w:rsid w:val="00F81C78"/>
    <w:rsid w:val="00F86C7F"/>
    <w:rsid w:val="00F87058"/>
    <w:rsid w:val="00FA4CFD"/>
    <w:rsid w:val="00FB35D3"/>
    <w:rsid w:val="00FB371E"/>
    <w:rsid w:val="00FB7BC9"/>
    <w:rsid w:val="00FC041A"/>
    <w:rsid w:val="00FC0C78"/>
    <w:rsid w:val="00FC2C4C"/>
    <w:rsid w:val="00FE5A45"/>
    <w:rsid w:val="00FE7E5F"/>
  </w:rsids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CBD60"/>
  <w15:chartTrackingRefBased/>
  <w15:docId w15:val="{79956D45-E336-4F83-8E0C-DF76913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878"/>
  </w:style>
  <w:style w:type="paragraph" w:styleId="Heading1">
    <w:name w:val="heading 1"/>
    <w:basedOn w:val="Normal"/>
    <w:next w:val="Normal"/>
    <w:link w:val="Nagwek1Znak"/>
    <w:uiPriority w:val="1"/>
    <w:qFormat/>
    <w:rsid w:val="00C97729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Heading2">
    <w:name w:val="heading 2"/>
    <w:basedOn w:val="Normal"/>
    <w:next w:val="Normal"/>
    <w:link w:val="Nagwek2Znak"/>
    <w:uiPriority w:val="1"/>
    <w:unhideWhenUsed/>
    <w:qFormat/>
    <w:rsid w:val="00C97729"/>
    <w:pPr>
      <w:spacing w:before="120" w:after="240" w:line="276" w:lineRule="auto"/>
      <w:jc w:val="both"/>
      <w:outlineLvl w:val="1"/>
    </w:pPr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paragraph" w:styleId="Heading3">
    <w:name w:val="heading 3"/>
    <w:basedOn w:val="Heading2"/>
    <w:next w:val="Normal"/>
    <w:link w:val="Nagwek3Znak"/>
    <w:uiPriority w:val="1"/>
    <w:unhideWhenUsed/>
    <w:qFormat/>
    <w:rsid w:val="00C97729"/>
    <w:pPr>
      <w:numPr>
        <w:numId w:val="6"/>
      </w:numPr>
      <w:spacing w:after="120"/>
      <w:outlineLvl w:val="2"/>
    </w:pPr>
    <w:rPr>
      <w:smallCap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customStyle="1" w:styleId="Nagwek2Znak">
    <w:name w:val="Nagłówek 2 Znak"/>
    <w:basedOn w:val="DefaultParagraphFont"/>
    <w:link w:val="Heading2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character" w:customStyle="1" w:styleId="Nagwek3Znak">
    <w:name w:val="Nagłówek 3 Znak"/>
    <w:basedOn w:val="DefaultParagraphFont"/>
    <w:link w:val="Heading3"/>
    <w:uiPriority w:val="1"/>
    <w:rsid w:val="00C97729"/>
    <w:rPr>
      <w:rFonts w:ascii="Times New Roman" w:hAnsi="Times New Roman" w:cs="Times New Roman"/>
      <w:b/>
      <w:bCs/>
      <w:smallCaps/>
      <w:sz w:val="24"/>
      <w:szCs w:val="24"/>
    </w:rPr>
  </w:style>
  <w:style w:type="paragraph" w:styleId="Header">
    <w:name w:val="header"/>
    <w:basedOn w:val="Normal"/>
    <w:link w:val="Nagwek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C97729"/>
  </w:style>
  <w:style w:type="paragraph" w:styleId="Footer">
    <w:name w:val="footer"/>
    <w:basedOn w:val="Normal"/>
    <w:link w:val="Stopka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C97729"/>
  </w:style>
  <w:style w:type="character" w:styleId="CommentReference">
    <w:name w:val="annotation reference"/>
    <w:basedOn w:val="DefaultParagraphFont"/>
    <w:uiPriority w:val="99"/>
    <w:semiHidden/>
    <w:unhideWhenUsed/>
    <w:rsid w:val="00C97729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unhideWhenUsed/>
    <w:rsid w:val="00C97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rsid w:val="00C977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C97729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C97729"/>
    <w:rPr>
      <w:b/>
      <w:bCs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C9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C97729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unkt 1.1,numerowanie lit,Dot pt,F5 List Paragraph,List Paragraph1,Recommendation,List Paragraph11,List Paragraph_0,Kolorowa lista — akcent 11,Numerowanie,Listaszerű bekezdés1,List Paragraph à moi,Numbered Para 1,No Spacing1,Indicator Text"/>
    <w:basedOn w:val="Normal"/>
    <w:link w:val="AkapitzlistZnak"/>
    <w:uiPriority w:val="34"/>
    <w:qFormat/>
    <w:rsid w:val="00C97729"/>
    <w:pPr>
      <w:ind w:left="720"/>
      <w:contextualSpacing/>
    </w:pPr>
  </w:style>
  <w:style w:type="paragraph" w:styleId="BodyTextIndent">
    <w:name w:val="Body Text Indent"/>
    <w:basedOn w:val="Normal"/>
    <w:link w:val="TekstpodstawowywcityZnak"/>
    <w:rsid w:val="00C9772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efaultParagraphFont"/>
    <w:link w:val="BodyTextIndent"/>
    <w:rsid w:val="00C977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C97729"/>
    <w:rPr>
      <w:i/>
      <w:iCs/>
    </w:rPr>
  </w:style>
  <w:style w:type="character" w:styleId="Strong">
    <w:name w:val="Strong"/>
    <w:basedOn w:val="DefaultParagraphFont"/>
    <w:uiPriority w:val="22"/>
    <w:qFormat/>
    <w:rsid w:val="00C97729"/>
    <w:rPr>
      <w:b/>
      <w:bCs/>
    </w:rPr>
  </w:style>
  <w:style w:type="paragraph" w:styleId="Revision">
    <w:name w:val="Revision"/>
    <w:hidden/>
    <w:uiPriority w:val="99"/>
    <w:semiHidden/>
    <w:rsid w:val="00C97729"/>
    <w:pPr>
      <w:spacing w:after="0" w:line="240" w:lineRule="auto"/>
    </w:pPr>
  </w:style>
  <w:style w:type="paragraph" w:styleId="BodyText">
    <w:name w:val="Body Text"/>
    <w:basedOn w:val="Normal"/>
    <w:link w:val="TekstpodstawowyZnak"/>
    <w:uiPriority w:val="1"/>
    <w:unhideWhenUsed/>
    <w:qFormat/>
    <w:rsid w:val="00C97729"/>
    <w:pPr>
      <w:spacing w:after="120"/>
    </w:pPr>
  </w:style>
  <w:style w:type="character" w:customStyle="1" w:styleId="TekstpodstawowyZnak">
    <w:name w:val="Tekst podstawowy Znak"/>
    <w:basedOn w:val="DefaultParagraphFont"/>
    <w:link w:val="BodyText"/>
    <w:uiPriority w:val="1"/>
    <w:rsid w:val="00C97729"/>
  </w:style>
  <w:style w:type="character" w:styleId="FootnoteReference">
    <w:name w:val="footnote reference"/>
    <w:uiPriority w:val="99"/>
    <w:semiHidden/>
    <w:unhideWhenUsed/>
    <w:rsid w:val="00C97729"/>
    <w:rPr>
      <w:vertAlign w:val="superscript"/>
    </w:rPr>
  </w:style>
  <w:style w:type="paragraph" w:styleId="BodyText2">
    <w:name w:val="Body Text 2"/>
    <w:basedOn w:val="Normal"/>
    <w:link w:val="Tekstpodstawowy2Znak"/>
    <w:uiPriority w:val="99"/>
    <w:unhideWhenUsed/>
    <w:rsid w:val="00C97729"/>
    <w:pPr>
      <w:spacing w:after="120" w:line="480" w:lineRule="auto"/>
    </w:pPr>
  </w:style>
  <w:style w:type="character" w:customStyle="1" w:styleId="Tekstpodstawowy2Znak">
    <w:name w:val="Tekst podstawowy 2 Znak"/>
    <w:basedOn w:val="DefaultParagraphFont"/>
    <w:link w:val="BodyText2"/>
    <w:uiPriority w:val="99"/>
    <w:rsid w:val="00C97729"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efaultParagraphFont"/>
    <w:link w:val="FootnoteText"/>
    <w:uiPriority w:val="99"/>
    <w:semiHidden/>
    <w:rsid w:val="00C97729"/>
    <w:rPr>
      <w:sz w:val="20"/>
      <w:szCs w:val="20"/>
    </w:rPr>
  </w:style>
  <w:style w:type="paragraph" w:customStyle="1" w:styleId="Default">
    <w:name w:val="Default"/>
    <w:rsid w:val="00C97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C9772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772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97729"/>
    <w:pPr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C9772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97729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C97729"/>
    <w:pPr>
      <w:tabs>
        <w:tab w:val="right" w:leader="dot" w:pos="9204"/>
      </w:tabs>
      <w:spacing w:after="100"/>
      <w:ind w:left="220"/>
      <w:jc w:val="both"/>
    </w:pPr>
  </w:style>
  <w:style w:type="paragraph" w:styleId="TOC3">
    <w:name w:val="toc 3"/>
    <w:basedOn w:val="Normal"/>
    <w:next w:val="Normal"/>
    <w:autoRedefine/>
    <w:uiPriority w:val="39"/>
    <w:unhideWhenUsed/>
    <w:rsid w:val="00C97729"/>
    <w:pPr>
      <w:spacing w:after="100"/>
      <w:ind w:left="440"/>
    </w:pPr>
  </w:style>
  <w:style w:type="paragraph" w:styleId="BodyText3">
    <w:name w:val="Body Text 3"/>
    <w:basedOn w:val="Normal"/>
    <w:link w:val="Tekstpodstawowy3Znak"/>
    <w:uiPriority w:val="99"/>
    <w:unhideWhenUsed/>
    <w:rsid w:val="00C97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efaultParagraphFont"/>
    <w:link w:val="BodyText3"/>
    <w:uiPriority w:val="99"/>
    <w:rsid w:val="00C977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Paragraph">
    <w:name w:val="Table Paragraph"/>
    <w:basedOn w:val="Normal"/>
    <w:uiPriority w:val="1"/>
    <w:qFormat/>
    <w:rsid w:val="00C97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C977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ListParagraph"/>
    <w:uiPriority w:val="34"/>
    <w:qFormat/>
    <w:locked/>
    <w:rsid w:val="00C97729"/>
  </w:style>
  <w:style w:type="character" w:customStyle="1" w:styleId="Nierozpoznanawzmianka2">
    <w:name w:val="Nierozpoznana wzmianka2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97729"/>
    <w:pPr>
      <w:spacing w:after="0" w:line="240" w:lineRule="auto"/>
    </w:pPr>
  </w:style>
  <w:style w:type="numbering" w:customStyle="1" w:styleId="Bezlisty1">
    <w:name w:val="Bez listy1"/>
    <w:next w:val="NoList"/>
    <w:uiPriority w:val="99"/>
    <w:semiHidden/>
    <w:unhideWhenUsed/>
    <w:rsid w:val="00C97729"/>
  </w:style>
  <w:style w:type="table" w:customStyle="1" w:styleId="Tabela-Siatka1">
    <w:name w:val="Tabela - Siatka1"/>
    <w:basedOn w:val="TableNormal"/>
    <w:next w:val="TableGrid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"/>
    <w:next w:val="FootnoteText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table" w:customStyle="1" w:styleId="Tabela-Siatka2">
    <w:name w:val="Tabela - Siatka2"/>
    <w:basedOn w:val="TableNormal"/>
    <w:next w:val="TableGrid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C97729"/>
    <w:pPr>
      <w:spacing w:after="100"/>
      <w:ind w:left="660"/>
    </w:pPr>
    <w:rPr>
      <w:rFonts w:eastAsiaTheme="minorEastAsia"/>
      <w:lang w:eastAsia="pl-PL"/>
    </w:rPr>
  </w:style>
  <w:style w:type="paragraph" w:styleId="TOC5">
    <w:name w:val="toc 5"/>
    <w:basedOn w:val="Normal"/>
    <w:next w:val="Normal"/>
    <w:autoRedefine/>
    <w:uiPriority w:val="39"/>
    <w:unhideWhenUsed/>
    <w:rsid w:val="00C97729"/>
    <w:pPr>
      <w:spacing w:after="100"/>
      <w:ind w:left="880"/>
    </w:pPr>
    <w:rPr>
      <w:rFonts w:eastAsiaTheme="minorEastAsia"/>
      <w:lang w:eastAsia="pl-PL"/>
    </w:rPr>
  </w:style>
  <w:style w:type="paragraph" w:styleId="TOC6">
    <w:name w:val="toc 6"/>
    <w:basedOn w:val="Normal"/>
    <w:next w:val="Normal"/>
    <w:autoRedefine/>
    <w:uiPriority w:val="39"/>
    <w:unhideWhenUsed/>
    <w:rsid w:val="00C97729"/>
    <w:pPr>
      <w:spacing w:after="100"/>
      <w:ind w:left="1100"/>
    </w:pPr>
    <w:rPr>
      <w:rFonts w:eastAsiaTheme="minorEastAsia"/>
      <w:lang w:eastAsia="pl-PL"/>
    </w:rPr>
  </w:style>
  <w:style w:type="paragraph" w:styleId="TOC7">
    <w:name w:val="toc 7"/>
    <w:basedOn w:val="Normal"/>
    <w:next w:val="Normal"/>
    <w:autoRedefine/>
    <w:uiPriority w:val="39"/>
    <w:unhideWhenUsed/>
    <w:rsid w:val="00C97729"/>
    <w:pPr>
      <w:spacing w:after="100"/>
      <w:ind w:left="1320"/>
    </w:pPr>
    <w:rPr>
      <w:rFonts w:eastAsiaTheme="minorEastAsia"/>
      <w:lang w:eastAsia="pl-PL"/>
    </w:rPr>
  </w:style>
  <w:style w:type="paragraph" w:styleId="TOC8">
    <w:name w:val="toc 8"/>
    <w:basedOn w:val="Normal"/>
    <w:next w:val="Normal"/>
    <w:autoRedefine/>
    <w:uiPriority w:val="39"/>
    <w:unhideWhenUsed/>
    <w:rsid w:val="00C97729"/>
    <w:pPr>
      <w:spacing w:after="100"/>
      <w:ind w:left="1540"/>
    </w:pPr>
    <w:rPr>
      <w:rFonts w:eastAsiaTheme="minorEastAsia"/>
      <w:lang w:eastAsia="pl-PL"/>
    </w:rPr>
  </w:style>
  <w:style w:type="paragraph" w:styleId="TOC9">
    <w:name w:val="toc 9"/>
    <w:basedOn w:val="Normal"/>
    <w:next w:val="Normal"/>
    <w:autoRedefine/>
    <w:uiPriority w:val="39"/>
    <w:unhideWhenUsed/>
    <w:rsid w:val="00C97729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3">
    <w:name w:val="Nierozpoznana wzmianka3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efaultParagraphFont"/>
    <w:uiPriority w:val="99"/>
    <w:semiHidden/>
    <w:unhideWhenUsed/>
    <w:rsid w:val="00722D52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B4683"/>
  </w:style>
  <w:style w:type="character" w:styleId="UnresolvedMention">
    <w:name w:val="Unresolved Mention"/>
    <w:basedOn w:val="DefaultParagraphFont"/>
    <w:uiPriority w:val="99"/>
    <w:semiHidden/>
    <w:unhideWhenUsed/>
    <w:rsid w:val="00AD655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F3050"/>
    <w:pPr>
      <w:numPr>
        <w:numId w:val="80"/>
      </w:numPr>
    </w:pPr>
  </w:style>
  <w:style w:type="paragraph" w:styleId="NormalWeb">
    <w:name w:val="Normal (Web)"/>
    <w:basedOn w:val="Normal"/>
    <w:uiPriority w:val="99"/>
    <w:unhideWhenUsed/>
    <w:rsid w:val="002B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8D057CF954748872F1025C65F3884" ma:contentTypeVersion="18" ma:contentTypeDescription="Create a new document." ma:contentTypeScope="" ma:versionID="f96031954c0ab9d68b1620ffd03a8c6d">
  <xsd:schema xmlns:xsd="http://www.w3.org/2001/XMLSchema" xmlns:xs="http://www.w3.org/2001/XMLSchema" xmlns:p="http://schemas.microsoft.com/office/2006/metadata/properties" xmlns:ns2="f11450a7-2261-412d-8689-55a864ad8acf" xmlns:ns3="5e1ed56c-1d58-4b5e-87bf-4e6ebeaff693" targetNamespace="http://schemas.microsoft.com/office/2006/metadata/properties" ma:root="true" ma:fieldsID="572e66b10d0685e00e1b457f73b1560b" ns2:_="" ns3:_="">
    <xsd:import namespace="f11450a7-2261-412d-8689-55a864ad8acf"/>
    <xsd:import namespace="5e1ed56c-1d58-4b5e-87bf-4e6ebeaff6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50a7-2261-412d-8689-55a864ad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00c853-f5ff-4535-879f-009e59979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d56c-1d58-4b5e-87bf-4e6ebeaff69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5f42f8-ca9a-4112-83fd-7580a0999e86}" ma:internalName="TaxCatchAll" ma:showField="CatchAllData" ma:web="5e1ed56c-1d58-4b5e-87bf-4e6ebeaff6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450a7-2261-412d-8689-55a864ad8acf">
      <Terms xmlns="http://schemas.microsoft.com/office/infopath/2007/PartnerControls"/>
    </lcf76f155ced4ddcb4097134ff3c332f>
    <TaxCatchAll xmlns="5e1ed56c-1d58-4b5e-87bf-4e6ebeaff6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244D-2ACF-405F-BD74-817CC8309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1450a7-2261-412d-8689-55a864ad8acf"/>
    <ds:schemaRef ds:uri="5e1ed56c-1d58-4b5e-87bf-4e6ebeaff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2BAAB-1055-44C6-AEA0-BDD5CD1D7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70C2A-E0EA-4497-ADC4-C9CB03FE3199}">
  <ds:schemaRefs>
    <ds:schemaRef ds:uri="http://schemas.microsoft.com/office/2006/metadata/properties"/>
    <ds:schemaRef ds:uri="http://schemas.microsoft.com/office/infopath/2007/PartnerControls"/>
    <ds:schemaRef ds:uri="f11450a7-2261-412d-8689-55a864ad8acf"/>
    <ds:schemaRef ds:uri="5e1ed56c-1d58-4b5e-87bf-4e6ebeaff693"/>
  </ds:schemaRefs>
</ds:datastoreItem>
</file>

<file path=customXml/itemProps4.xml><?xml version="1.0" encoding="utf-8"?>
<ds:datastoreItem xmlns:ds="http://schemas.openxmlformats.org/officeDocument/2006/customXml" ds:itemID="{240C22C3-DD8F-44DD-B92D-605F7962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47</Pages>
  <Words>13316</Words>
  <Characters>79897</Characters>
  <Application>Microsoft Office Word</Application>
  <DocSecurity>0</DocSecurity>
  <Lines>665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Rujner Piotr</dc:creator>
  <cp:lastModifiedBy>Michalska Marzena</cp:lastModifiedBy>
  <cp:revision>6</cp:revision>
  <cp:lastPrinted>2024-07-24T05:47:00Z</cp:lastPrinted>
  <dcterms:created xsi:type="dcterms:W3CDTF">2025-05-27T14:47:00Z</dcterms:created>
  <dcterms:modified xsi:type="dcterms:W3CDTF">2025-05-29T09:44:00Z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0x010100F958D057CF954748872F1025C65F3884</vt:lpwstr>
  </property>
  <property fmtid="{D5CDD505-2E9C-101B-9397-08002B2CF9AE}" pid="3" name="MediaServiceImageTags">
    <vt:lpwstr/>
  </property>
</Properties>
</file>